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F4104A5" w:rsidR="007C6624" w:rsidRPr="002D4E44" w:rsidRDefault="002D4E44">
      <w:pPr>
        <w:tabs>
          <w:tab w:val="left" w:pos="-7371"/>
          <w:tab w:val="left" w:pos="567"/>
        </w:tabs>
        <w:jc w:val="both"/>
        <w:rPr>
          <w:b/>
          <w:bCs/>
          <w:sz w:val="28"/>
          <w:szCs w:val="28"/>
        </w:rPr>
      </w:pPr>
      <w:r w:rsidRPr="002D4E44">
        <w:rPr>
          <w:b/>
          <w:bCs/>
          <w:sz w:val="28"/>
          <w:szCs w:val="28"/>
        </w:rPr>
        <w:t xml:space="preserve">Lisa 4 Tehniline kirjeldus </w:t>
      </w:r>
    </w:p>
    <w:p w14:paraId="78406927" w14:textId="77777777" w:rsidR="002D4E44" w:rsidRDefault="002D4E44">
      <w:pPr>
        <w:tabs>
          <w:tab w:val="left" w:pos="-7371"/>
          <w:tab w:val="left" w:pos="567"/>
        </w:tabs>
        <w:jc w:val="both"/>
      </w:pPr>
    </w:p>
    <w:p w14:paraId="0A7D09E3" w14:textId="77777777" w:rsidR="002D4E44" w:rsidRDefault="002D4E44">
      <w:pPr>
        <w:tabs>
          <w:tab w:val="left" w:pos="-7371"/>
          <w:tab w:val="left" w:pos="567"/>
        </w:tabs>
        <w:jc w:val="both"/>
      </w:pPr>
    </w:p>
    <w:p w14:paraId="08D44456" w14:textId="7704378D"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r w:rsidR="008C161A" w:rsidRPr="008C161A">
        <w:rPr>
          <w:bCs/>
        </w:rPr>
        <w:t>Saeveski tee rekonstrueerimine</w:t>
      </w:r>
      <w:r w:rsidR="009133A6">
        <w:rPr>
          <w:bCs/>
        </w:rPr>
        <w:t>.</w:t>
      </w:r>
    </w:p>
    <w:p w14:paraId="21729C8F" w14:textId="5C09F027" w:rsidR="00A91140" w:rsidRPr="00293C40" w:rsidRDefault="00A91140" w:rsidP="007C6624">
      <w:pPr>
        <w:tabs>
          <w:tab w:val="left" w:pos="567"/>
        </w:tabs>
        <w:jc w:val="both"/>
      </w:pPr>
      <w:r w:rsidRPr="00C62AB9">
        <w:t>Klassifikatsioon</w:t>
      </w:r>
      <w:r w:rsidRPr="00293C40">
        <w:t xml:space="preserve">: </w:t>
      </w:r>
      <w:r w:rsidR="00AB4F2B" w:rsidRPr="00AB4F2B">
        <w:t>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C818D8" w14:textId="49D05053"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8C161A">
        <w:rPr>
          <w:rFonts w:cstheme="minorHAnsi"/>
          <w:b/>
          <w:bCs/>
        </w:rPr>
        <w:t>Reaalp</w:t>
      </w:r>
      <w:r w:rsidR="008D4EE3">
        <w:rPr>
          <w:rFonts w:cstheme="minorHAnsi"/>
          <w:b/>
          <w:bCs/>
        </w:rPr>
        <w:t>rojekt</w:t>
      </w:r>
      <w:r w:rsidR="002D73EA" w:rsidRPr="002D73EA">
        <w:rPr>
          <w:rFonts w:cstheme="minorHAnsi"/>
          <w:b/>
          <w:bCs/>
        </w:rPr>
        <w:t xml:space="preserve"> OÜ</w:t>
      </w:r>
      <w:r w:rsidR="002D73EA" w:rsidRPr="00571C60">
        <w:rPr>
          <w:rFonts w:cstheme="minorHAnsi"/>
        </w:rPr>
        <w:t xml:space="preserve"> poolt koostatud „</w:t>
      </w:r>
      <w:r w:rsidR="008C161A" w:rsidRPr="008C161A">
        <w:rPr>
          <w:rFonts w:cstheme="minorHAnsi"/>
        </w:rPr>
        <w:t>Saeveski tee rekonstrueerimi</w:t>
      </w:r>
      <w:r w:rsidR="008C161A">
        <w:rPr>
          <w:rFonts w:cstheme="minorHAnsi"/>
        </w:rPr>
        <w:t>se põhi</w:t>
      </w:r>
      <w:r w:rsidR="002D73EA" w:rsidRPr="00571C60">
        <w:rPr>
          <w:rFonts w:cstheme="minorHAnsi"/>
        </w:rPr>
        <w:t>projekt“</w:t>
      </w:r>
      <w:r w:rsidR="00821E34" w:rsidRPr="00281267">
        <w:t>.</w:t>
      </w:r>
      <w:bookmarkEnd w:id="0"/>
      <w:r w:rsidR="00E939EA">
        <w:rPr>
          <w:color w:val="000000"/>
        </w:rPr>
        <w:t xml:space="preserve"> </w:t>
      </w: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26E61E2A"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w:t>
      </w:r>
      <w:r w:rsidR="00201878" w:rsidRPr="00737AFC">
        <w:t xml:space="preserve">Maie Rummel, tel: 514 0460; e-post </w:t>
      </w:r>
      <w:hyperlink r:id="rId8" w:history="1">
        <w:r w:rsidR="00201878" w:rsidRPr="00737AFC">
          <w:rPr>
            <w:rStyle w:val="Hperlink"/>
          </w:rPr>
          <w:t>maie.rummel@rmk.ee</w:t>
        </w:r>
      </w:hyperlink>
      <w:r w:rsidR="00FD35C8">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6626BBD"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42581E">
        <w:t>5</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42581E">
        <w:t>5</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2D4E44" w:rsidRDefault="00664C0C" w:rsidP="00297211">
      <w:pPr>
        <w:pStyle w:val="Pealkiri2"/>
        <w:numPr>
          <w:ilvl w:val="0"/>
          <w:numId w:val="0"/>
        </w:numPr>
        <w:ind w:left="576" w:hanging="576"/>
        <w:jc w:val="both"/>
        <w:rPr>
          <w:rFonts w:ascii="Times New Roman" w:hAnsi="Times New Roman" w:cs="Times New Roman"/>
          <w:i w:val="0"/>
          <w:iCs w:val="0"/>
        </w:rPr>
      </w:pPr>
      <w:r w:rsidRPr="002D4E44">
        <w:rPr>
          <w:rFonts w:ascii="Times New Roman" w:hAnsi="Times New Roman" w:cs="Times New Roman"/>
          <w:i w:val="0"/>
          <w:iCs w:val="0"/>
        </w:rPr>
        <w:t>Hanke tehniline kirjeldus</w:t>
      </w:r>
    </w:p>
    <w:p w14:paraId="4D33C039" w14:textId="538C8EA0" w:rsidR="007E11D1" w:rsidRPr="007A2A24" w:rsidRDefault="008C161A" w:rsidP="001C7EB4">
      <w:pPr>
        <w:suppressAutoHyphens w:val="0"/>
        <w:autoSpaceDE w:val="0"/>
        <w:autoSpaceDN w:val="0"/>
        <w:adjustRightInd w:val="0"/>
        <w:jc w:val="both"/>
        <w:rPr>
          <w:rFonts w:eastAsia="Calibri"/>
          <w:bCs/>
          <w:lang w:eastAsia="en-US"/>
        </w:rPr>
      </w:pPr>
      <w:r w:rsidRPr="008C161A">
        <w:rPr>
          <w:rFonts w:eastAsia="Calibri"/>
          <w:bCs/>
          <w:lang w:eastAsia="en-US"/>
        </w:rPr>
        <w:t xml:space="preserve">Saeveski tee </w:t>
      </w:r>
      <w:r>
        <w:rPr>
          <w:rFonts w:eastAsia="Calibri"/>
          <w:bCs/>
          <w:lang w:eastAsia="en-US"/>
        </w:rPr>
        <w:t>(</w:t>
      </w:r>
      <w:r w:rsidR="00CE1A7A">
        <w:rPr>
          <w:rFonts w:eastAsia="Calibri"/>
          <w:bCs/>
          <w:lang w:eastAsia="en-US"/>
        </w:rPr>
        <w:t>2,85 km</w:t>
      </w:r>
      <w:r>
        <w:rPr>
          <w:rFonts w:eastAsia="Calibri"/>
          <w:bCs/>
          <w:lang w:eastAsia="en-US"/>
        </w:rPr>
        <w:t xml:space="preserve">) </w:t>
      </w:r>
      <w:r w:rsidRPr="008C161A">
        <w:rPr>
          <w:rFonts w:eastAsia="Calibri"/>
          <w:bCs/>
          <w:lang w:eastAsia="en-US"/>
        </w:rPr>
        <w:t>rekonstrueerimi</w:t>
      </w:r>
      <w:r w:rsidR="00AB3F49" w:rsidRPr="00AB3F49">
        <w:rPr>
          <w:rFonts w:eastAsia="Calibri"/>
          <w:bCs/>
          <w:lang w:eastAsia="en-US"/>
        </w:rPr>
        <w:t>se</w:t>
      </w:r>
      <w:r w:rsidR="008E33B5" w:rsidRPr="00C05FA5">
        <w:rPr>
          <w:rFonts w:eastAsia="Calibri"/>
          <w:bCs/>
          <w:lang w:eastAsia="en-US"/>
        </w:rPr>
        <w:t xml:space="preserve">, mis </w:t>
      </w:r>
      <w:r w:rsidR="008E33B5" w:rsidRPr="007A2A24">
        <w:rPr>
          <w:rFonts w:eastAsia="Calibri"/>
          <w:bCs/>
          <w:lang w:eastAsia="en-US"/>
        </w:rPr>
        <w:t>asu</w:t>
      </w:r>
      <w:r w:rsidR="00CE1A7A">
        <w:rPr>
          <w:rFonts w:eastAsia="Calibri"/>
          <w:bCs/>
          <w:lang w:eastAsia="en-US"/>
        </w:rPr>
        <w:t>b</w:t>
      </w:r>
      <w:r w:rsidR="008E33B5" w:rsidRPr="007A2A24">
        <w:rPr>
          <w:rFonts w:eastAsia="Calibri"/>
          <w:bCs/>
          <w:lang w:eastAsia="en-US"/>
        </w:rPr>
        <w:t xml:space="preserve"> </w:t>
      </w:r>
      <w:proofErr w:type="spellStart"/>
      <w:r w:rsidR="00CE1A7A">
        <w:rPr>
          <w:rFonts w:eastAsia="Calibri"/>
          <w:bCs/>
          <w:lang w:eastAsia="en-US"/>
        </w:rPr>
        <w:t>Ongassaare</w:t>
      </w:r>
      <w:proofErr w:type="spellEnd"/>
      <w:r w:rsidR="00162CE5">
        <w:rPr>
          <w:rFonts w:eastAsia="Calibri"/>
          <w:bCs/>
          <w:lang w:eastAsia="en-US"/>
        </w:rPr>
        <w:t xml:space="preserve"> külas, </w:t>
      </w:r>
      <w:r w:rsidR="00CE1A7A">
        <w:rPr>
          <w:rFonts w:eastAsia="Calibri"/>
          <w:bCs/>
          <w:lang w:eastAsia="en-US"/>
        </w:rPr>
        <w:t>Alutaguse vallas</w:t>
      </w:r>
      <w:r w:rsidR="00FB4D0F" w:rsidRPr="007A2A24">
        <w:rPr>
          <w:rFonts w:eastAsia="Calibri"/>
          <w:bCs/>
          <w:lang w:eastAsia="en-US"/>
        </w:rPr>
        <w:t xml:space="preserve">, </w:t>
      </w:r>
      <w:r w:rsidR="004262B7">
        <w:rPr>
          <w:rFonts w:eastAsia="Calibri"/>
          <w:bCs/>
          <w:lang w:eastAsia="en-US"/>
        </w:rPr>
        <w:t>Ida-</w:t>
      </w:r>
      <w:r w:rsidR="00B3080A">
        <w:rPr>
          <w:rFonts w:eastAsia="Calibri"/>
          <w:bCs/>
          <w:lang w:eastAsia="en-US"/>
        </w:rPr>
        <w:t>V</w:t>
      </w:r>
      <w:r w:rsidR="004262B7">
        <w:rPr>
          <w:rFonts w:eastAsia="Calibri"/>
          <w:bCs/>
          <w:lang w:eastAsia="en-US"/>
        </w:rPr>
        <w:t>iru</w:t>
      </w:r>
      <w:r w:rsidR="00FB4D0F" w:rsidRPr="007A2A24">
        <w:rPr>
          <w:rFonts w:eastAsia="Calibri"/>
          <w:bCs/>
          <w:lang w:eastAsia="en-US"/>
        </w:rPr>
        <w:t xml:space="preserve"> maakonnas</w:t>
      </w:r>
      <w:r w:rsidR="00C05FA5" w:rsidRPr="007A2A24">
        <w:rPr>
          <w:rFonts w:eastAsia="Calibri"/>
          <w:bCs/>
          <w:lang w:eastAsia="en-US"/>
        </w:rPr>
        <w:t>.</w:t>
      </w:r>
    </w:p>
    <w:p w14:paraId="23102B67" w14:textId="37A173B8" w:rsidR="006F6917" w:rsidRPr="001B74C5" w:rsidRDefault="00A51ABA" w:rsidP="00052B2A">
      <w:pPr>
        <w:suppressAutoHyphens w:val="0"/>
        <w:autoSpaceDE w:val="0"/>
        <w:autoSpaceDN w:val="0"/>
        <w:adjustRightInd w:val="0"/>
        <w:jc w:val="both"/>
        <w:rPr>
          <w:rFonts w:eastAsia="Calibri"/>
          <w:bCs/>
          <w:lang w:eastAsia="en-US"/>
        </w:rPr>
      </w:pPr>
      <w:r w:rsidRPr="00A51ABA">
        <w:rPr>
          <w:rFonts w:eastAsia="Calibri"/>
          <w:bCs/>
          <w:lang w:eastAsia="en-US"/>
        </w:rPr>
        <w:t>Saeveski t</w:t>
      </w:r>
      <w:r>
        <w:rPr>
          <w:rFonts w:eastAsia="Calibri"/>
          <w:bCs/>
          <w:lang w:eastAsia="en-US"/>
        </w:rPr>
        <w:t>ee</w:t>
      </w:r>
      <w:r w:rsidR="00E96754" w:rsidRPr="001B74C5">
        <w:rPr>
          <w:rFonts w:eastAsia="Calibri"/>
          <w:bCs/>
          <w:lang w:eastAsia="en-US"/>
        </w:rPr>
        <w:t xml:space="preserve">le pääseb ligi </w:t>
      </w:r>
      <w:r>
        <w:rPr>
          <w:rFonts w:eastAsia="Calibri"/>
          <w:bCs/>
          <w:lang w:eastAsia="en-US"/>
        </w:rPr>
        <w:t>Jõuga</w:t>
      </w:r>
      <w:r w:rsidR="00D401B7" w:rsidRPr="001B74C5">
        <w:rPr>
          <w:rFonts w:eastAsia="Calibri"/>
          <w:bCs/>
          <w:lang w:eastAsia="en-US"/>
        </w:rPr>
        <w:t xml:space="preserve"> - </w:t>
      </w:r>
      <w:proofErr w:type="spellStart"/>
      <w:r>
        <w:rPr>
          <w:rFonts w:eastAsia="Calibri"/>
          <w:bCs/>
          <w:lang w:eastAsia="en-US"/>
        </w:rPr>
        <w:t>Raudi</w:t>
      </w:r>
      <w:proofErr w:type="spellEnd"/>
      <w:r w:rsidR="00D401B7" w:rsidRPr="001B74C5">
        <w:rPr>
          <w:rFonts w:eastAsia="Calibri"/>
          <w:bCs/>
          <w:lang w:eastAsia="en-US"/>
        </w:rPr>
        <w:t xml:space="preserve"> </w:t>
      </w:r>
      <w:r w:rsidR="00FA27DC" w:rsidRPr="001B74C5">
        <w:rPr>
          <w:rFonts w:eastAsia="Calibri"/>
          <w:bCs/>
          <w:lang w:eastAsia="en-US"/>
        </w:rPr>
        <w:t xml:space="preserve">riigitee </w:t>
      </w:r>
      <w:r w:rsidR="00D401B7" w:rsidRPr="001B74C5">
        <w:rPr>
          <w:rFonts w:eastAsia="Calibri"/>
          <w:bCs/>
          <w:lang w:eastAsia="en-US"/>
        </w:rPr>
        <w:t>131</w:t>
      </w:r>
      <w:r>
        <w:rPr>
          <w:rFonts w:eastAsia="Calibri"/>
          <w:bCs/>
          <w:lang w:eastAsia="en-US"/>
        </w:rPr>
        <w:t>5</w:t>
      </w:r>
      <w:r w:rsidR="00D401B7" w:rsidRPr="001B74C5">
        <w:rPr>
          <w:rFonts w:eastAsia="Calibri"/>
          <w:bCs/>
          <w:lang w:eastAsia="en-US"/>
        </w:rPr>
        <w:t xml:space="preserve">0 </w:t>
      </w:r>
      <w:r w:rsidR="00FA27DC" w:rsidRPr="001B74C5">
        <w:rPr>
          <w:rFonts w:eastAsia="Calibri"/>
          <w:bCs/>
          <w:lang w:eastAsia="en-US"/>
        </w:rPr>
        <w:t>kaudu</w:t>
      </w:r>
      <w:r w:rsidR="00E96754" w:rsidRPr="001B74C5">
        <w:rPr>
          <w:rFonts w:eastAsia="Calibri"/>
          <w:bCs/>
          <w:lang w:eastAsia="en-US"/>
        </w:rPr>
        <w:t>.</w:t>
      </w:r>
    </w:p>
    <w:p w14:paraId="31E52701" w14:textId="31492B2A" w:rsidR="005A12C0" w:rsidRPr="008C7E0F" w:rsidRDefault="00507251" w:rsidP="00F92AA3">
      <w:pPr>
        <w:suppressAutoHyphens w:val="0"/>
        <w:autoSpaceDE w:val="0"/>
        <w:autoSpaceDN w:val="0"/>
        <w:adjustRightInd w:val="0"/>
        <w:jc w:val="both"/>
        <w:rPr>
          <w:lang w:eastAsia="et-EE"/>
        </w:rPr>
      </w:pPr>
      <w:r w:rsidRPr="001B74C5">
        <w:rPr>
          <w:lang w:eastAsia="et-EE"/>
        </w:rPr>
        <w:t>Vajalikud raietööd on</w:t>
      </w:r>
      <w:r w:rsidR="000711E2">
        <w:rPr>
          <w:lang w:eastAsia="et-EE"/>
        </w:rPr>
        <w:t xml:space="preserve"> väikesest mahust tingituna </w:t>
      </w:r>
      <w:r w:rsidRPr="001B74C5">
        <w:rPr>
          <w:lang w:eastAsia="et-EE"/>
        </w:rPr>
        <w:t>RMK pool</w:t>
      </w:r>
      <w:r w:rsidR="006E1F4C" w:rsidRPr="001B74C5">
        <w:rPr>
          <w:lang w:eastAsia="et-EE"/>
        </w:rPr>
        <w:t>t</w:t>
      </w:r>
      <w:r w:rsidRPr="001B74C5">
        <w:rPr>
          <w:lang w:eastAsia="et-EE"/>
        </w:rPr>
        <w:t xml:space="preserve"> </w:t>
      </w:r>
      <w:r w:rsidR="00CD65CB" w:rsidRPr="001B74C5">
        <w:rPr>
          <w:lang w:eastAsia="et-EE"/>
        </w:rPr>
        <w:t>te</w:t>
      </w:r>
      <w:r w:rsidR="00A51ABA">
        <w:rPr>
          <w:lang w:eastAsia="et-EE"/>
        </w:rPr>
        <w:t>gemata</w:t>
      </w:r>
      <w:r w:rsidR="00CD65CB" w:rsidRPr="001B74C5">
        <w:rPr>
          <w:lang w:eastAsia="et-EE"/>
        </w:rPr>
        <w:t xml:space="preserve">. </w:t>
      </w:r>
      <w:r w:rsidR="0051785D" w:rsidRPr="001B74C5">
        <w:rPr>
          <w:lang w:eastAsia="et-EE"/>
        </w:rPr>
        <w:t>Ehitaja teostab vajalike ja segavate puude ja põõsast</w:t>
      </w:r>
      <w:r w:rsidR="001B4A62" w:rsidRPr="001B74C5">
        <w:rPr>
          <w:lang w:eastAsia="et-EE"/>
        </w:rPr>
        <w:t xml:space="preserve">e raie ja </w:t>
      </w:r>
      <w:proofErr w:type="spellStart"/>
      <w:r w:rsidR="001B4A62" w:rsidRPr="001B74C5">
        <w:rPr>
          <w:lang w:eastAsia="et-EE"/>
        </w:rPr>
        <w:t>kokkuveo</w:t>
      </w:r>
      <w:proofErr w:type="spellEnd"/>
      <w:r w:rsidR="001B4A62" w:rsidRPr="001B74C5">
        <w:rPr>
          <w:lang w:eastAsia="et-EE"/>
        </w:rPr>
        <w:t xml:space="preserve">. </w:t>
      </w:r>
      <w:r w:rsidR="001049B5" w:rsidRPr="001B74C5">
        <w:rPr>
          <w:lang w:eastAsia="et-EE"/>
        </w:rPr>
        <w:t>Raie käigus tuleb teha raiutavatest puudest etteantud sortimenti, see kokku vedada ja ladustada etteantud kohta.</w:t>
      </w:r>
      <w:r w:rsidR="001049B5" w:rsidRPr="008C7E0F">
        <w:rPr>
          <w:lang w:eastAsia="et-EE"/>
        </w:rPr>
        <w:t xml:space="preserve"> </w:t>
      </w:r>
    </w:p>
    <w:p w14:paraId="6CC6740C" w14:textId="5D0E3AEC" w:rsidR="000E33E8" w:rsidRDefault="000E33E8" w:rsidP="006350EB">
      <w:pPr>
        <w:suppressAutoHyphens w:val="0"/>
        <w:autoSpaceDE w:val="0"/>
        <w:autoSpaceDN w:val="0"/>
        <w:adjustRightInd w:val="0"/>
        <w:jc w:val="both"/>
        <w:rPr>
          <w:bCs/>
        </w:rPr>
      </w:pPr>
      <w:bookmarkStart w:id="1" w:name="_Hlk191631173"/>
      <w:r w:rsidRPr="000E33E8">
        <w:rPr>
          <w:b/>
        </w:rPr>
        <w:t>Saeveski tee</w:t>
      </w:r>
      <w:r w:rsidRPr="000E33E8">
        <w:rPr>
          <w:bCs/>
        </w:rPr>
        <w:t xml:space="preserve"> </w:t>
      </w:r>
      <w:bookmarkEnd w:id="1"/>
      <w:r w:rsidRPr="000E33E8">
        <w:rPr>
          <w:bCs/>
        </w:rPr>
        <w:t xml:space="preserve">(Teeregistris nr 2290756) rekonstrueeritav </w:t>
      </w:r>
      <w:r>
        <w:rPr>
          <w:bCs/>
        </w:rPr>
        <w:t>(</w:t>
      </w:r>
      <w:r w:rsidR="008D4D8A">
        <w:rPr>
          <w:bCs/>
        </w:rPr>
        <w:t>2,85 km</w:t>
      </w:r>
      <w:r>
        <w:rPr>
          <w:bCs/>
        </w:rPr>
        <w:t xml:space="preserve">) </w:t>
      </w:r>
      <w:r w:rsidRPr="000E33E8">
        <w:rPr>
          <w:bCs/>
        </w:rPr>
        <w:t xml:space="preserve">lõik saab alguse riigiteelt nr 13150 Jõuga – </w:t>
      </w:r>
      <w:proofErr w:type="spellStart"/>
      <w:r w:rsidRPr="000E33E8">
        <w:rPr>
          <w:bCs/>
        </w:rPr>
        <w:t>Raudi</w:t>
      </w:r>
      <w:proofErr w:type="spellEnd"/>
      <w:r w:rsidRPr="000E33E8">
        <w:rPr>
          <w:bCs/>
        </w:rPr>
        <w:t xml:space="preserve"> tee (tee km 4,79)</w:t>
      </w:r>
      <w:r w:rsidR="00DF14D9" w:rsidRPr="00DF14D9">
        <w:t xml:space="preserve"> </w:t>
      </w:r>
      <w:r w:rsidR="00DF14D9" w:rsidRPr="00DF14D9">
        <w:rPr>
          <w:bCs/>
        </w:rPr>
        <w:t>ja lõpeb Litsimäe teega (tee nr 2240741) ristumise juures</w:t>
      </w:r>
      <w:r w:rsidRPr="000E33E8">
        <w:rPr>
          <w:bCs/>
        </w:rPr>
        <w:t>.</w:t>
      </w:r>
      <w:r w:rsidR="00696A1F" w:rsidRPr="00696A1F">
        <w:t xml:space="preserve"> </w:t>
      </w:r>
      <w:r w:rsidR="00696A1F" w:rsidRPr="00696A1F">
        <w:rPr>
          <w:bCs/>
        </w:rPr>
        <w:t>Saeveski tee on olemasolev kruus</w:t>
      </w:r>
      <w:r w:rsidR="00696A1F">
        <w:rPr>
          <w:bCs/>
        </w:rPr>
        <w:t>k</w:t>
      </w:r>
      <w:r w:rsidR="00696A1F" w:rsidRPr="00696A1F">
        <w:rPr>
          <w:bCs/>
        </w:rPr>
        <w:t>at</w:t>
      </w:r>
      <w:r w:rsidR="00696A1F">
        <w:rPr>
          <w:bCs/>
        </w:rPr>
        <w:t>tega</w:t>
      </w:r>
      <w:r w:rsidR="00696A1F" w:rsidRPr="00696A1F">
        <w:rPr>
          <w:bCs/>
        </w:rPr>
        <w:t xml:space="preserve"> tee laiusega 3,5-4,3 m.</w:t>
      </w:r>
    </w:p>
    <w:p w14:paraId="14025A19" w14:textId="1B5025CA" w:rsidR="00BB55D0" w:rsidRDefault="001F4D6E" w:rsidP="006350EB">
      <w:pPr>
        <w:suppressAutoHyphens w:val="0"/>
        <w:autoSpaceDE w:val="0"/>
        <w:autoSpaceDN w:val="0"/>
        <w:adjustRightInd w:val="0"/>
        <w:jc w:val="both"/>
      </w:pPr>
      <w:r>
        <w:rPr>
          <w:bCs/>
        </w:rPr>
        <w:t>Esmalt</w:t>
      </w:r>
      <w:r w:rsidR="000E33E8">
        <w:rPr>
          <w:bCs/>
        </w:rPr>
        <w:t xml:space="preserve"> t</w:t>
      </w:r>
      <w:r w:rsidR="0089129C" w:rsidRPr="00FD1508">
        <w:rPr>
          <w:bCs/>
        </w:rPr>
        <w:t xml:space="preserve">uleb teostada </w:t>
      </w:r>
      <w:r w:rsidR="009166AD" w:rsidRPr="00FD1508">
        <w:rPr>
          <w:bCs/>
        </w:rPr>
        <w:t>kändude juurimine</w:t>
      </w:r>
      <w:r w:rsidR="006E1F4C" w:rsidRPr="00FD1508">
        <w:rPr>
          <w:bCs/>
        </w:rPr>
        <w:t xml:space="preserve"> (</w:t>
      </w:r>
      <w:r w:rsidR="00FD1508" w:rsidRPr="00FD1508">
        <w:rPr>
          <w:bCs/>
        </w:rPr>
        <w:t>0,54</w:t>
      </w:r>
      <w:r w:rsidR="0010724D" w:rsidRPr="00FD1508">
        <w:rPr>
          <w:bCs/>
        </w:rPr>
        <w:t xml:space="preserve"> ha</w:t>
      </w:r>
      <w:r w:rsidR="006E1F4C" w:rsidRPr="00FD1508">
        <w:rPr>
          <w:bCs/>
        </w:rPr>
        <w:t>)</w:t>
      </w:r>
      <w:r w:rsidR="00040158" w:rsidRPr="00FD1508">
        <w:rPr>
          <w:bCs/>
        </w:rPr>
        <w:t xml:space="preserve">. </w:t>
      </w:r>
      <w:r w:rsidR="00BB55D0" w:rsidRPr="00FD1508">
        <w:rPr>
          <w:bCs/>
        </w:rPr>
        <w:t xml:space="preserve">Kännud juuritakse </w:t>
      </w:r>
      <w:r w:rsidR="006E235F" w:rsidRPr="00FD1508">
        <w:rPr>
          <w:bCs/>
        </w:rPr>
        <w:t xml:space="preserve">teede puhul </w:t>
      </w:r>
      <w:r w:rsidR="00BB55D0" w:rsidRPr="00FD1508">
        <w:rPr>
          <w:bCs/>
        </w:rPr>
        <w:t>kogu teetrassi laiuse ulatuses</w:t>
      </w:r>
      <w:r w:rsidR="00A14104" w:rsidRPr="00FD1508">
        <w:rPr>
          <w:bCs/>
        </w:rPr>
        <w:t xml:space="preserve"> ja </w:t>
      </w:r>
      <w:r w:rsidR="00953368" w:rsidRPr="00FD1508">
        <w:rPr>
          <w:bCs/>
        </w:rPr>
        <w:t>koondatakse hunnikutesse</w:t>
      </w:r>
      <w:r w:rsidR="00230147" w:rsidRPr="00FD1508">
        <w:rPr>
          <w:bCs/>
        </w:rPr>
        <w:t xml:space="preserve">. </w:t>
      </w:r>
      <w:r w:rsidR="00020020" w:rsidRPr="00FD1508">
        <w:rPr>
          <w:bCs/>
        </w:rPr>
        <w:t>Võsaga kaetud aladel töödeldakse kraavi nõlva võimalusel freesimise teel või eemaldatakse võsa juurestik sette eemaldamise käigus.</w:t>
      </w:r>
      <w:r w:rsidR="006266B3" w:rsidRPr="00FD1508">
        <w:rPr>
          <w:bCs/>
        </w:rPr>
        <w:t xml:space="preserve"> </w:t>
      </w:r>
      <w:r w:rsidR="00D34133" w:rsidRPr="00FD1508">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FD1508">
        <w:rPr>
          <w:bCs/>
        </w:rPr>
        <w:t>Juuritud känn</w:t>
      </w:r>
      <w:r w:rsidR="00330E2F" w:rsidRPr="00FD1508">
        <w:rPr>
          <w:bCs/>
        </w:rPr>
        <w:t xml:space="preserve">ud ja väljatulnud </w:t>
      </w:r>
      <w:r w:rsidR="00330E2F" w:rsidRPr="00FD1508">
        <w:rPr>
          <w:bCs/>
        </w:rPr>
        <w:lastRenderedPageBreak/>
        <w:t>kivid</w:t>
      </w:r>
      <w:r w:rsidR="00BC2995" w:rsidRPr="00FD1508">
        <w:rPr>
          <w:bCs/>
        </w:rPr>
        <w:t xml:space="preserve"> </w:t>
      </w:r>
      <w:r w:rsidR="00330E2F" w:rsidRPr="00FD1508">
        <w:rPr>
          <w:bCs/>
        </w:rPr>
        <w:t>tuleb paigutada trassi äärde nii, et ei tekiks katkematut valli, vahe tuleb jätta iga 25m tagant.</w:t>
      </w:r>
      <w:r w:rsidR="00CA6293" w:rsidRPr="00FD1508">
        <w:rPr>
          <w:bCs/>
        </w:rPr>
        <w:t xml:space="preserve"> </w:t>
      </w:r>
      <w:r w:rsidR="00EA5E7E" w:rsidRPr="00FD1508">
        <w:rPr>
          <w:bCs/>
        </w:rPr>
        <w:t>Kraavide kaeve pinnast ja se</w:t>
      </w:r>
      <w:r w:rsidR="00CA6293" w:rsidRPr="00FD1508">
        <w:rPr>
          <w:bCs/>
        </w:rPr>
        <w:t xml:space="preserve">tte võib paigutada ka olemasoleva mulde taha, kuid see peab jääma sellest madalamale. </w:t>
      </w:r>
      <w:r w:rsidR="009166AD" w:rsidRPr="00FD1508">
        <w:rPr>
          <w:bCs/>
        </w:rPr>
        <w:t>Kraavi teepoolsed perved peavad olema töödeldud tasemel, mis võimaldab mehhaniseeritud hooldust.</w:t>
      </w:r>
      <w:r w:rsidR="000B70FA" w:rsidRPr="00FD1508">
        <w:t xml:space="preserve"> </w:t>
      </w:r>
    </w:p>
    <w:p w14:paraId="52FD36DA" w14:textId="7DF735DB" w:rsidR="009D046A" w:rsidRDefault="009D046A" w:rsidP="006350EB">
      <w:pPr>
        <w:suppressAutoHyphens w:val="0"/>
        <w:autoSpaceDE w:val="0"/>
        <w:autoSpaceDN w:val="0"/>
        <w:adjustRightInd w:val="0"/>
        <w:jc w:val="both"/>
      </w:pPr>
      <w:r w:rsidRPr="009D046A">
        <w:t xml:space="preserve">Kõik olemasolevad kraavid toimivad ning on ette nähtud puhastada. Uusi kraave ega nõvasid ei </w:t>
      </w:r>
      <w:r>
        <w:t>rajata</w:t>
      </w:r>
      <w:r w:rsidRPr="009D046A">
        <w:t>.</w:t>
      </w:r>
    </w:p>
    <w:p w14:paraId="67A5D01B" w14:textId="7D576F7B" w:rsidR="003A5CC7" w:rsidRPr="00715346" w:rsidRDefault="003A5CC7" w:rsidP="00396938">
      <w:pPr>
        <w:suppressAutoHyphens w:val="0"/>
        <w:autoSpaceDE w:val="0"/>
        <w:autoSpaceDN w:val="0"/>
        <w:adjustRightInd w:val="0"/>
        <w:jc w:val="both"/>
      </w:pPr>
      <w:r w:rsidRPr="003A5CC7">
        <w:t xml:space="preserve">Saeveski tee </w:t>
      </w:r>
      <w:r w:rsidR="007F0BDD">
        <w:t xml:space="preserve">ristumisel </w:t>
      </w:r>
      <w:proofErr w:type="spellStart"/>
      <w:r w:rsidRPr="003A5CC7">
        <w:t>Alajõ</w:t>
      </w:r>
      <w:r w:rsidR="007F0BDD">
        <w:t>ga</w:t>
      </w:r>
      <w:proofErr w:type="spellEnd"/>
      <w:r w:rsidRPr="003A5CC7">
        <w:t xml:space="preserve"> PK 17+16, </w:t>
      </w:r>
      <w:r w:rsidR="007F0BDD" w:rsidRPr="003A5CC7">
        <w:t xml:space="preserve">on </w:t>
      </w:r>
      <w:r w:rsidRPr="003A5CC7">
        <w:t>tee all truup T3 D1200, mis tuleb rekonstrueerida</w:t>
      </w:r>
      <w:r w:rsidR="0047746B">
        <w:t xml:space="preserve"> </w:t>
      </w:r>
      <w:r w:rsidR="0047746B" w:rsidRPr="00715346">
        <w:t>(120 PT 12m KOK otsak)</w:t>
      </w:r>
      <w:r w:rsidRPr="00715346">
        <w:t>.</w:t>
      </w:r>
      <w:r w:rsidR="00376097" w:rsidRPr="00715346">
        <w:t xml:space="preserve"> </w:t>
      </w:r>
      <w:proofErr w:type="spellStart"/>
      <w:r w:rsidR="00376097" w:rsidRPr="00715346">
        <w:t>Mahasõidu</w:t>
      </w:r>
      <w:proofErr w:type="spellEnd"/>
      <w:r w:rsidR="00376097" w:rsidRPr="00715346">
        <w:t xml:space="preserve"> M3 alla vasakul pk 14+82 on  ette nähtud rekonstrueerida truup T2 (50 PT</w:t>
      </w:r>
      <w:r w:rsidR="00662CC7" w:rsidRPr="00715346">
        <w:t xml:space="preserve"> 14m MAO otsak).</w:t>
      </w:r>
      <w:r w:rsidR="00396938" w:rsidRPr="00715346">
        <w:t xml:space="preserve"> </w:t>
      </w:r>
    </w:p>
    <w:p w14:paraId="7E04B975" w14:textId="7BC6A88A" w:rsidR="00D11D8B" w:rsidRPr="00715346" w:rsidRDefault="00D11D8B" w:rsidP="00D11D8B">
      <w:pPr>
        <w:suppressAutoHyphens w:val="0"/>
        <w:autoSpaceDE w:val="0"/>
        <w:autoSpaceDN w:val="0"/>
        <w:adjustRightInd w:val="0"/>
        <w:jc w:val="both"/>
      </w:pPr>
      <w:r w:rsidRPr="00715346">
        <w:t xml:space="preserve">Plasttorutruubid peavad vastama ringjäikusele (rõngasjäikusele) SN8 (EN ISO 9969:2016) ja olema seest </w:t>
      </w:r>
      <w:proofErr w:type="spellStart"/>
      <w:r w:rsidRPr="00715346">
        <w:t>siledaseinalised</w:t>
      </w:r>
      <w:proofErr w:type="spellEnd"/>
      <w:r w:rsidRPr="00715346">
        <w:t xml:space="preserve"> ning väljast gofreeritud.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Pr="00715346">
        <w:t>Kinniaetav</w:t>
      </w:r>
      <w:proofErr w:type="spellEnd"/>
      <w:r w:rsidRPr="00715346">
        <w:t xml:space="preserve"> kaevik tuleb toru ümber korralikult 15-30 cm kihtidena tihendada. Truupide ehitamisel minimaalne mineraalse pinnase täitekihi paksus truubitoru peal olema Ø 50 cm plasttruubil vähemalt 0,5m</w:t>
      </w:r>
      <w:r w:rsidR="002311A5" w:rsidRPr="00715346">
        <w:t xml:space="preserve"> ja 120 sm truubil </w:t>
      </w:r>
      <w:r w:rsidR="007216CF" w:rsidRPr="00715346">
        <w:t>0,85 m</w:t>
      </w:r>
      <w:r w:rsidRPr="00715346">
        <w:t>.</w:t>
      </w:r>
    </w:p>
    <w:p w14:paraId="257D8A2F" w14:textId="37539B61" w:rsidR="002311A5" w:rsidRPr="00715346" w:rsidRDefault="00D11D8B" w:rsidP="00D11D8B">
      <w:pPr>
        <w:suppressAutoHyphens w:val="0"/>
        <w:autoSpaceDE w:val="0"/>
        <w:autoSpaceDN w:val="0"/>
        <w:adjustRightInd w:val="0"/>
        <w:jc w:val="both"/>
      </w:pPr>
      <w:r w:rsidRPr="00715346">
        <w:t xml:space="preserve">Kõikidele truupidele on ette nähtud ehitada otsakutele kindlustused järgnevate tüüpotsakutega („Maaparandusrajatiste tüüpjoonised“, Tallinn 2019). Truupide otsakutest rajatakse </w:t>
      </w:r>
      <w:bookmarkStart w:id="2" w:name="_Hlk162958745"/>
      <w:bookmarkStart w:id="3" w:name="_Hlk165387933"/>
      <w:r w:rsidRPr="00715346">
        <w:t>Ø</w:t>
      </w:r>
      <w:bookmarkEnd w:id="2"/>
      <w:r w:rsidR="007216CF" w:rsidRPr="00715346">
        <w:t>5</w:t>
      </w:r>
      <w:r w:rsidRPr="00715346">
        <w:t>0cm</w:t>
      </w:r>
      <w:bookmarkEnd w:id="3"/>
      <w:r w:rsidRPr="00715346">
        <w:t xml:space="preserve"> plasttruubile mattotsakud (tüüp MAO) („Maaparandusrajatiste tüüpjoonised“ 2019, tüüpjoonis 3.1.-1…3.1-2) </w:t>
      </w:r>
      <w:r w:rsidR="007216CF" w:rsidRPr="00715346">
        <w:t>ja</w:t>
      </w:r>
      <w:r w:rsidRPr="00715346">
        <w:t xml:space="preserve"> </w:t>
      </w:r>
      <w:r w:rsidR="007216CF" w:rsidRPr="00715346">
        <w:t>12</w:t>
      </w:r>
      <w:r w:rsidRPr="00715346">
        <w:t xml:space="preserve">0sm plasttruubile kiviotsaku kivikindlustusega (tüüp KOK) („Maaparandusrajatiste tüüpjoonised“ 2019, tüüpjoonis 3.4.-1…3.4-2). Truubi otsakule tuleb  anda nõuetekohane 1:1,5 või suurem kalle see peab olema tasane ja ei või esineda uhtumisi. </w:t>
      </w:r>
      <w:r w:rsidR="002311A5" w:rsidRPr="00715346">
        <w:t>Truubid T1, T4, T5, T6, T7 ja T8 on ettenähtud uuendada settest puhastamisega.</w:t>
      </w:r>
    </w:p>
    <w:p w14:paraId="164BB7DD" w14:textId="692AAEB7" w:rsidR="00D11D8B" w:rsidRDefault="00D11D8B" w:rsidP="00D11D8B">
      <w:pPr>
        <w:suppressAutoHyphens w:val="0"/>
        <w:autoSpaceDE w:val="0"/>
        <w:autoSpaceDN w:val="0"/>
        <w:adjustRightInd w:val="0"/>
        <w:jc w:val="both"/>
      </w:pPr>
      <w:r w:rsidRPr="002D3012">
        <w:rPr>
          <w:b/>
          <w:bCs/>
          <w:highlight w:val="yellow"/>
        </w:rPr>
        <w:t xml:space="preserve">Truubi </w:t>
      </w:r>
      <w:r w:rsidRPr="00B97084">
        <w:rPr>
          <w:b/>
          <w:bCs/>
          <w:highlight w:val="yellow"/>
        </w:rPr>
        <w:t>otsakute vastuvõtu ajal peab see olema MP Tüüpjoonistes 2019 nõutud mati ulatuses ühtlaselt haljastatud (haljastuse vabasid kohtasid mis on suuremad kui 0,5m</w:t>
      </w:r>
      <w:r w:rsidRPr="002060F6">
        <w:rPr>
          <w:b/>
          <w:bCs/>
          <w:highlight w:val="yellow"/>
          <w:vertAlign w:val="superscript"/>
        </w:rPr>
        <w:t>2</w:t>
      </w:r>
      <w:r w:rsidRPr="00B97084">
        <w:rPr>
          <w:b/>
          <w:bCs/>
          <w:highlight w:val="yellow"/>
        </w:rPr>
        <w:t xml:space="preserve">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w:t>
      </w:r>
      <w:r w:rsidRPr="002060F6">
        <w:rPr>
          <w:b/>
          <w:bCs/>
          <w:highlight w:val="yellow"/>
          <w:vertAlign w:val="superscript"/>
        </w:rPr>
        <w:t>2</w:t>
      </w:r>
      <w:r w:rsidRPr="00B97084">
        <w:rPr>
          <w:b/>
          <w:bCs/>
          <w:highlight w:val="yellow"/>
        </w:rPr>
        <w:t xml:space="preserve">)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p>
    <w:p w14:paraId="07BEEC68" w14:textId="508191C6" w:rsidR="00E02654" w:rsidRPr="00F90AE0" w:rsidRDefault="00E02654" w:rsidP="00B91DD6">
      <w:pPr>
        <w:suppressAutoHyphens w:val="0"/>
        <w:autoSpaceDE w:val="0"/>
        <w:autoSpaceDN w:val="0"/>
        <w:adjustRightInd w:val="0"/>
        <w:jc w:val="both"/>
      </w:pPr>
      <w:r w:rsidRPr="00F90AE0">
        <w:t xml:space="preserve">Rekonstrueeritava Saeveski tee trassil on olemas mulle ning amortiseerunud katend. Tee aluspinnas on vett hästi juhtiv, kuid puuduliku kandevõimega. Uue 4,5 m laiuse katendi rajamiseks tuleb eelnevalt profileerida ja vajadusel ehitada uus teemulle ning tugevdada see pealt geotekstiiliga (Deklareeritud tõmbetugevus MD/CMD ≥20 </w:t>
      </w:r>
      <w:proofErr w:type="spellStart"/>
      <w:r w:rsidRPr="00F90AE0">
        <w:t>kN</w:t>
      </w:r>
      <w:proofErr w:type="spellEnd"/>
      <w:r w:rsidRPr="00F90AE0">
        <w:t xml:space="preserve">/m, 5,0 m lai). </w:t>
      </w:r>
    </w:p>
    <w:p w14:paraId="041CBBA2" w14:textId="34AC5D42" w:rsidR="00F52353" w:rsidRPr="00F90AE0" w:rsidRDefault="00F52353" w:rsidP="00F52353">
      <w:pPr>
        <w:suppressAutoHyphens w:val="0"/>
        <w:autoSpaceDE w:val="0"/>
        <w:autoSpaceDN w:val="0"/>
        <w:adjustRightInd w:val="0"/>
        <w:jc w:val="both"/>
      </w:pPr>
      <w:r w:rsidRPr="00F90AE0">
        <w:t>Ehitatava teekatendi laius on 4,5m ja konstruktsioon teel on järgmine:</w:t>
      </w:r>
    </w:p>
    <w:p w14:paraId="5D56F025" w14:textId="77777777" w:rsidR="00F52353" w:rsidRPr="00F90AE0" w:rsidRDefault="00F52353" w:rsidP="0062598B">
      <w:pPr>
        <w:pStyle w:val="Loendilik"/>
        <w:numPr>
          <w:ilvl w:val="1"/>
          <w:numId w:val="5"/>
        </w:numPr>
        <w:suppressAutoHyphens w:val="0"/>
        <w:autoSpaceDE w:val="0"/>
        <w:autoSpaceDN w:val="0"/>
        <w:adjustRightInd w:val="0"/>
        <w:jc w:val="both"/>
      </w:pPr>
      <w:r w:rsidRPr="00F90AE0">
        <w:t xml:space="preserve">Kulumiskiht h=10 cm, aheraine killustik </w:t>
      </w:r>
      <w:proofErr w:type="spellStart"/>
      <w:r w:rsidRPr="00F90AE0">
        <w:t>fr</w:t>
      </w:r>
      <w:proofErr w:type="spellEnd"/>
      <w:r w:rsidRPr="00F90AE0">
        <w:t>. 16/32mm</w:t>
      </w:r>
    </w:p>
    <w:p w14:paraId="6B47A16B" w14:textId="2E8F825B" w:rsidR="00F52353" w:rsidRPr="00F90AE0" w:rsidRDefault="00F52353" w:rsidP="0062598B">
      <w:pPr>
        <w:pStyle w:val="Loendilik"/>
        <w:numPr>
          <w:ilvl w:val="0"/>
          <w:numId w:val="4"/>
        </w:numPr>
        <w:suppressAutoHyphens w:val="0"/>
        <w:autoSpaceDE w:val="0"/>
        <w:autoSpaceDN w:val="0"/>
        <w:adjustRightInd w:val="0"/>
        <w:jc w:val="both"/>
      </w:pPr>
      <w:r w:rsidRPr="00F90AE0">
        <w:t xml:space="preserve">Kandevkiht </w:t>
      </w:r>
      <w:r w:rsidRPr="00914350">
        <w:rPr>
          <w:color w:val="FF0000"/>
          <w:highlight w:val="yellow"/>
        </w:rPr>
        <w:t>h=</w:t>
      </w:r>
      <w:r w:rsidR="00914350" w:rsidRPr="00914350">
        <w:rPr>
          <w:color w:val="FF0000"/>
          <w:highlight w:val="yellow"/>
        </w:rPr>
        <w:t>25</w:t>
      </w:r>
      <w:r w:rsidRPr="00914350">
        <w:rPr>
          <w:color w:val="FF0000"/>
          <w:highlight w:val="yellow"/>
        </w:rPr>
        <w:t xml:space="preserve"> cm</w:t>
      </w:r>
      <w:r w:rsidRPr="00F90AE0">
        <w:t xml:space="preserve">, aheraine killustik </w:t>
      </w:r>
      <w:proofErr w:type="spellStart"/>
      <w:r w:rsidRPr="00F90AE0">
        <w:t>fr</w:t>
      </w:r>
      <w:proofErr w:type="spellEnd"/>
      <w:r w:rsidRPr="00F90AE0">
        <w:t>. 10/90(125)mm</w:t>
      </w:r>
    </w:p>
    <w:p w14:paraId="360867E1" w14:textId="213A32B4" w:rsidR="00F52353" w:rsidRPr="00F90AE0" w:rsidRDefault="00F52353" w:rsidP="0062598B">
      <w:pPr>
        <w:pStyle w:val="Loendilik"/>
        <w:numPr>
          <w:ilvl w:val="1"/>
          <w:numId w:val="5"/>
        </w:numPr>
        <w:suppressAutoHyphens w:val="0"/>
        <w:autoSpaceDE w:val="0"/>
        <w:autoSpaceDN w:val="0"/>
        <w:adjustRightInd w:val="0"/>
        <w:jc w:val="both"/>
      </w:pPr>
      <w:r w:rsidRPr="00F90AE0">
        <w:t xml:space="preserve">Geotekstiil </w:t>
      </w:r>
      <w:bookmarkStart w:id="4" w:name="_Hlk191631926"/>
      <w:r w:rsidRPr="00F90AE0">
        <w:t xml:space="preserve">(Deklareeritud tõmbetugevus MD/CMD ≥20 </w:t>
      </w:r>
      <w:proofErr w:type="spellStart"/>
      <w:r w:rsidRPr="00F90AE0">
        <w:t>kN</w:t>
      </w:r>
      <w:proofErr w:type="spellEnd"/>
      <w:r w:rsidRPr="00F90AE0">
        <w:t>/m, 5,0 m lai</w:t>
      </w:r>
      <w:r w:rsidR="00BF3893" w:rsidRPr="00BF3893">
        <w:rPr>
          <w:color w:val="FF0000"/>
          <w:highlight w:val="yellow"/>
        </w:rPr>
        <w:t>, mittekootud</w:t>
      </w:r>
      <w:r w:rsidRPr="00F90AE0">
        <w:t>)</w:t>
      </w:r>
      <w:bookmarkEnd w:id="4"/>
    </w:p>
    <w:p w14:paraId="7B85ECB0" w14:textId="77777777" w:rsidR="00F52353" w:rsidRPr="00F90AE0" w:rsidRDefault="00F52353" w:rsidP="0062598B">
      <w:pPr>
        <w:pStyle w:val="Loendilik"/>
        <w:numPr>
          <w:ilvl w:val="1"/>
          <w:numId w:val="5"/>
        </w:numPr>
        <w:suppressAutoHyphens w:val="0"/>
        <w:autoSpaceDE w:val="0"/>
        <w:autoSpaceDN w:val="0"/>
        <w:adjustRightInd w:val="0"/>
        <w:jc w:val="both"/>
      </w:pPr>
      <w:r w:rsidRPr="00F90AE0">
        <w:t>Ehitatav muldkeha (kohapealne pinnas).</w:t>
      </w:r>
    </w:p>
    <w:p w14:paraId="06E97851" w14:textId="5F9C3F29" w:rsidR="00F90AE0" w:rsidRPr="008F3C9B" w:rsidRDefault="00F90AE0" w:rsidP="00B91DD6">
      <w:pPr>
        <w:suppressAutoHyphens w:val="0"/>
        <w:autoSpaceDE w:val="0"/>
        <w:autoSpaceDN w:val="0"/>
        <w:adjustRightInd w:val="0"/>
        <w:jc w:val="both"/>
      </w:pPr>
      <w:r w:rsidRPr="008F3C9B">
        <w:t xml:space="preserve">Saeveski teele on ettenähtud ehitada kokku 17 </w:t>
      </w:r>
      <w:proofErr w:type="spellStart"/>
      <w:r w:rsidRPr="008F3C9B">
        <w:t>mahasõitu</w:t>
      </w:r>
      <w:proofErr w:type="spellEnd"/>
      <w:r w:rsidRPr="008F3C9B">
        <w:t xml:space="preserve"> M3</w:t>
      </w:r>
      <w:r w:rsidR="00C84C47" w:rsidRPr="008F3C9B">
        <w:t xml:space="preserve"> (</w:t>
      </w:r>
      <w:r w:rsidR="0097007A" w:rsidRPr="008F3C9B">
        <w:t>paremale poole pk 1+51, pk 3+82, pk 5+54, pk 8+52, pk 10+33, pk 10+85, pk 12+28, pk 14+88, pk 17+24, pk 22+67, pk 27+18 ning vasakule poole pk 8+47, pk 14+82, pk 17+25, pk 20+05, pk 22+54, pk 25+38</w:t>
      </w:r>
      <w:r w:rsidR="00C84C47" w:rsidRPr="008F3C9B">
        <w:t>)</w:t>
      </w:r>
      <w:r w:rsidRPr="008F3C9B">
        <w:t xml:space="preserve">, üks </w:t>
      </w:r>
      <w:proofErr w:type="spellStart"/>
      <w:r w:rsidRPr="008F3C9B">
        <w:t>mahasõit</w:t>
      </w:r>
      <w:proofErr w:type="spellEnd"/>
      <w:r w:rsidRPr="008F3C9B">
        <w:t xml:space="preserve"> M5</w:t>
      </w:r>
      <w:r w:rsidR="00C84C47" w:rsidRPr="008F3C9B">
        <w:t xml:space="preserve"> (pk 1+33 vasakule)</w:t>
      </w:r>
      <w:r w:rsidRPr="008F3C9B">
        <w:t>, 3 möödasõidukohta</w:t>
      </w:r>
      <w:r w:rsidR="00634F15" w:rsidRPr="008F3C9B">
        <w:t xml:space="preserve"> (</w:t>
      </w:r>
      <w:r w:rsidR="00E56137" w:rsidRPr="008F3C9B">
        <w:t>pk 3+82, pk 10+85 ning pk 22+67</w:t>
      </w:r>
      <w:r w:rsidR="00634F15" w:rsidRPr="008F3C9B">
        <w:t>)</w:t>
      </w:r>
      <w:r w:rsidRPr="008F3C9B">
        <w:t>, üks T-kujuline ristmik</w:t>
      </w:r>
      <w:r w:rsidR="00E56137" w:rsidRPr="008F3C9B">
        <w:t xml:space="preserve"> ristumisel </w:t>
      </w:r>
      <w:r w:rsidR="00943BCB" w:rsidRPr="008F3C9B">
        <w:t>Litsimäe teega</w:t>
      </w:r>
      <w:r w:rsidRPr="008F3C9B">
        <w:t xml:space="preserve"> ning üks maantee </w:t>
      </w:r>
      <w:proofErr w:type="spellStart"/>
      <w:r w:rsidRPr="008F3C9B">
        <w:t>mahasõit</w:t>
      </w:r>
      <w:proofErr w:type="spellEnd"/>
      <w:r w:rsidR="00C4239B" w:rsidRPr="008F3C9B">
        <w:t xml:space="preserve"> </w:t>
      </w:r>
      <w:r w:rsidR="00D145E4" w:rsidRPr="008F3C9B">
        <w:t xml:space="preserve">riigiteelt nr 13150 Jõuga – </w:t>
      </w:r>
      <w:proofErr w:type="spellStart"/>
      <w:r w:rsidR="00D145E4" w:rsidRPr="008F3C9B">
        <w:t>Raudi</w:t>
      </w:r>
      <w:proofErr w:type="spellEnd"/>
      <w:r w:rsidR="00D145E4" w:rsidRPr="008F3C9B">
        <w:t xml:space="preserve"> km</w:t>
      </w:r>
      <w:r w:rsidR="00F40B0A" w:rsidRPr="008F3C9B">
        <w:t xml:space="preserve"> 4,79</w:t>
      </w:r>
      <w:r w:rsidRPr="008F3C9B">
        <w:t xml:space="preserve">. </w:t>
      </w:r>
    </w:p>
    <w:p w14:paraId="623A7638" w14:textId="1ADA7999" w:rsidR="009E1B3A" w:rsidRPr="00483C96" w:rsidRDefault="00FB06FB" w:rsidP="009E1B3A">
      <w:pPr>
        <w:suppressAutoHyphens w:val="0"/>
        <w:autoSpaceDE w:val="0"/>
        <w:autoSpaceDN w:val="0"/>
        <w:adjustRightInd w:val="0"/>
        <w:jc w:val="both"/>
      </w:pPr>
      <w:r w:rsidRPr="0076025B">
        <w:lastRenderedPageBreak/>
        <w:t>Riigitee nr 131</w:t>
      </w:r>
      <w:r w:rsidR="00A219EC" w:rsidRPr="0076025B">
        <w:t>5</w:t>
      </w:r>
      <w:r w:rsidRPr="0076025B">
        <w:t xml:space="preserve">0 </w:t>
      </w:r>
      <w:r w:rsidR="00A219EC" w:rsidRPr="0076025B">
        <w:t>Jõuga</w:t>
      </w:r>
      <w:r w:rsidRPr="0076025B">
        <w:t>-</w:t>
      </w:r>
      <w:proofErr w:type="spellStart"/>
      <w:r w:rsidR="00A219EC" w:rsidRPr="0076025B">
        <w:t>Raudi</w:t>
      </w:r>
      <w:proofErr w:type="spellEnd"/>
      <w:r w:rsidRPr="0076025B">
        <w:t xml:space="preserve"> kilomeetril </w:t>
      </w:r>
      <w:r w:rsidR="008E01F0" w:rsidRPr="0076025B">
        <w:t xml:space="preserve">km </w:t>
      </w:r>
      <w:r w:rsidR="00B17D42" w:rsidRPr="0076025B">
        <w:t>4,79</w:t>
      </w:r>
      <w:r w:rsidR="00C02BE4" w:rsidRPr="0076025B">
        <w:t xml:space="preserve"> r</w:t>
      </w:r>
      <w:r w:rsidR="00B17D42" w:rsidRPr="0076025B">
        <w:t>ekonstrueeri</w:t>
      </w:r>
      <w:r w:rsidR="00C02BE4" w:rsidRPr="0076025B">
        <w:t xml:space="preserve">takse </w:t>
      </w:r>
      <w:proofErr w:type="spellStart"/>
      <w:r w:rsidR="00C02BE4" w:rsidRPr="0076025B">
        <w:t>mahasõit</w:t>
      </w:r>
      <w:proofErr w:type="spellEnd"/>
      <w:r w:rsidR="00C02BE4" w:rsidRPr="0076025B">
        <w:t xml:space="preserve"> </w:t>
      </w:r>
      <w:r w:rsidR="00B17D42" w:rsidRPr="0076025B">
        <w:t>Saevesk</w:t>
      </w:r>
      <w:r w:rsidR="0076025B" w:rsidRPr="0076025B">
        <w:t>i</w:t>
      </w:r>
      <w:r w:rsidR="00C02BE4" w:rsidRPr="0076025B">
        <w:t xml:space="preserve"> teele</w:t>
      </w:r>
      <w:r w:rsidR="00EC4C25" w:rsidRPr="0076025B">
        <w:t xml:space="preserve">, </w:t>
      </w:r>
      <w:r w:rsidR="00EC4C25" w:rsidRPr="00085F42">
        <w:t xml:space="preserve">mis on ette nähtud rajada 4,5 m laiuse </w:t>
      </w:r>
      <w:r w:rsidR="00EC4C25" w:rsidRPr="00483C96">
        <w:t>kattega.</w:t>
      </w:r>
      <w:r w:rsidRPr="00483C96">
        <w:t xml:space="preserve"> </w:t>
      </w:r>
      <w:r w:rsidR="00EC4C25" w:rsidRPr="00483C96">
        <w:t xml:space="preserve">Ristumisel riigiteega on </w:t>
      </w:r>
      <w:proofErr w:type="spellStart"/>
      <w:r w:rsidR="00EC4C25" w:rsidRPr="00483C96">
        <w:t>mahasõidule</w:t>
      </w:r>
      <w:proofErr w:type="spellEnd"/>
      <w:r w:rsidR="00EC4C25" w:rsidRPr="00483C96">
        <w:t xml:space="preserve"> 1</w:t>
      </w:r>
      <w:r w:rsidR="009E1B3A" w:rsidRPr="00483C96">
        <w:t>8</w:t>
      </w:r>
      <w:r w:rsidR="00EC4C25" w:rsidRPr="00483C96">
        <w:t xml:space="preserve"> m ulatuses ette nähtud rajada asfaltkate. Teepeenra laius</w:t>
      </w:r>
      <w:r w:rsidR="00836401" w:rsidRPr="00483C96">
        <w:t xml:space="preserve"> </w:t>
      </w:r>
      <w:r w:rsidR="00EC4C25" w:rsidRPr="00483C96">
        <w:t xml:space="preserve">on 1,0 m. </w:t>
      </w:r>
    </w:p>
    <w:p w14:paraId="296F91A8" w14:textId="2F8A135C" w:rsidR="00B33A9C" w:rsidRPr="00085F42" w:rsidRDefault="00B33A9C" w:rsidP="00B33A9C">
      <w:pPr>
        <w:suppressAutoHyphens w:val="0"/>
        <w:autoSpaceDE w:val="0"/>
        <w:autoSpaceDN w:val="0"/>
        <w:adjustRightInd w:val="0"/>
        <w:jc w:val="both"/>
      </w:pPr>
      <w:proofErr w:type="spellStart"/>
      <w:r w:rsidRPr="00085F42">
        <w:t>Mahasõi</w:t>
      </w:r>
      <w:r w:rsidR="0004684E" w:rsidRPr="00085F42">
        <w:t>tude</w:t>
      </w:r>
      <w:proofErr w:type="spellEnd"/>
      <w:r w:rsidRPr="00085F42">
        <w:t xml:space="preserve"> katend rajatakse asfaltbetoonkattega järgmiselt:</w:t>
      </w:r>
    </w:p>
    <w:p w14:paraId="38339141" w14:textId="2CE8C8DB" w:rsidR="00B33A9C" w:rsidRPr="00085F42" w:rsidRDefault="00B33A9C" w:rsidP="0062598B">
      <w:pPr>
        <w:pStyle w:val="Loendilik"/>
        <w:numPr>
          <w:ilvl w:val="0"/>
          <w:numId w:val="6"/>
        </w:numPr>
        <w:suppressAutoHyphens w:val="0"/>
        <w:autoSpaceDE w:val="0"/>
        <w:autoSpaceDN w:val="0"/>
        <w:adjustRightInd w:val="0"/>
        <w:jc w:val="both"/>
      </w:pPr>
      <w:r w:rsidRPr="00085F42">
        <w:t xml:space="preserve">Asfaltbetoon AC 16 </w:t>
      </w:r>
      <w:proofErr w:type="spellStart"/>
      <w:r w:rsidRPr="00085F42">
        <w:t>surf</w:t>
      </w:r>
      <w:proofErr w:type="spellEnd"/>
      <w:r w:rsidRPr="00085F42">
        <w:t xml:space="preserve"> 70/100 </w:t>
      </w:r>
      <w:r w:rsidRPr="00085F42">
        <w:tab/>
      </w:r>
      <w:r w:rsidRPr="00085F42">
        <w:tab/>
      </w:r>
      <w:r w:rsidRPr="00085F42">
        <w:tab/>
      </w:r>
      <w:r w:rsidRPr="00085F42">
        <w:tab/>
      </w:r>
      <w:r w:rsidRPr="00085F42">
        <w:tab/>
        <w:t>h=</w:t>
      </w:r>
      <w:r w:rsidR="00E22FBC" w:rsidRPr="00085F42">
        <w:t>6</w:t>
      </w:r>
      <w:r w:rsidRPr="00085F42">
        <w:t>cm</w:t>
      </w:r>
    </w:p>
    <w:p w14:paraId="2D583F6F" w14:textId="7C2D1412" w:rsidR="00B33A9C" w:rsidRPr="00085F42" w:rsidRDefault="00B33A9C" w:rsidP="0062598B">
      <w:pPr>
        <w:pStyle w:val="Loendilik"/>
        <w:numPr>
          <w:ilvl w:val="0"/>
          <w:numId w:val="6"/>
        </w:numPr>
        <w:suppressAutoHyphens w:val="0"/>
        <w:autoSpaceDE w:val="0"/>
        <w:autoSpaceDN w:val="0"/>
        <w:adjustRightInd w:val="0"/>
        <w:jc w:val="both"/>
      </w:pPr>
      <w:proofErr w:type="spellStart"/>
      <w:r w:rsidRPr="00085F42">
        <w:t>Fraktsioneeritud</w:t>
      </w:r>
      <w:proofErr w:type="spellEnd"/>
      <w:r w:rsidRPr="00085F42">
        <w:t xml:space="preserve"> killustikust alus </w:t>
      </w:r>
      <w:proofErr w:type="spellStart"/>
      <w:r w:rsidRPr="00085F42">
        <w:t>fr</w:t>
      </w:r>
      <w:proofErr w:type="spellEnd"/>
      <w:r w:rsidRPr="00085F42">
        <w:t xml:space="preserve">. 16/32 kiilumisega </w:t>
      </w:r>
      <w:r w:rsidRPr="00085F42">
        <w:tab/>
      </w:r>
      <w:r w:rsidRPr="00085F42">
        <w:tab/>
        <w:t>h=2</w:t>
      </w:r>
      <w:r w:rsidR="00064E19" w:rsidRPr="00085F42">
        <w:t>5</w:t>
      </w:r>
      <w:r w:rsidRPr="00085F42">
        <w:t>cm</w:t>
      </w:r>
    </w:p>
    <w:p w14:paraId="6DBD0988" w14:textId="1CA8425B" w:rsidR="00131D06" w:rsidRPr="00085F42" w:rsidRDefault="00131D06" w:rsidP="0062598B">
      <w:pPr>
        <w:pStyle w:val="Loendilik"/>
        <w:numPr>
          <w:ilvl w:val="0"/>
          <w:numId w:val="6"/>
        </w:numPr>
        <w:suppressAutoHyphens w:val="0"/>
        <w:autoSpaceDE w:val="0"/>
        <w:autoSpaceDN w:val="0"/>
        <w:adjustRightInd w:val="0"/>
        <w:jc w:val="both"/>
      </w:pPr>
      <w:r w:rsidRPr="00085F42">
        <w:t xml:space="preserve">Geotekstiil (Deklareeritud tõmbetugevus MD/CMD ≥20 </w:t>
      </w:r>
      <w:proofErr w:type="spellStart"/>
      <w:r w:rsidRPr="00085F42">
        <w:t>kN</w:t>
      </w:r>
      <w:proofErr w:type="spellEnd"/>
      <w:r w:rsidRPr="00085F42">
        <w:t>/m, 5,0 m lai</w:t>
      </w:r>
      <w:r w:rsidR="00BF3893" w:rsidRPr="00BF3893">
        <w:rPr>
          <w:color w:val="FF0000"/>
          <w:highlight w:val="yellow"/>
        </w:rPr>
        <w:t>, mittekootud</w:t>
      </w:r>
      <w:r w:rsidRPr="00085F42">
        <w:t>)</w:t>
      </w:r>
    </w:p>
    <w:p w14:paraId="52051E7D" w14:textId="14CA3948" w:rsidR="00B33A9C" w:rsidRPr="00085F42" w:rsidRDefault="00B33A9C" w:rsidP="0062598B">
      <w:pPr>
        <w:pStyle w:val="Loendilik"/>
        <w:numPr>
          <w:ilvl w:val="0"/>
          <w:numId w:val="6"/>
        </w:numPr>
        <w:suppressAutoHyphens w:val="0"/>
        <w:autoSpaceDE w:val="0"/>
        <w:autoSpaceDN w:val="0"/>
        <w:adjustRightInd w:val="0"/>
        <w:jc w:val="both"/>
      </w:pPr>
      <w:r w:rsidRPr="00085F42">
        <w:t>Olemasolev aluspinnas</w:t>
      </w:r>
    </w:p>
    <w:p w14:paraId="68065DC0" w14:textId="227607BD" w:rsidR="00993928" w:rsidRPr="00085F42" w:rsidRDefault="00085F42" w:rsidP="00085F42">
      <w:pPr>
        <w:suppressAutoHyphens w:val="0"/>
        <w:autoSpaceDE w:val="0"/>
        <w:autoSpaceDN w:val="0"/>
        <w:adjustRightInd w:val="0"/>
        <w:jc w:val="both"/>
      </w:pPr>
      <w:bookmarkStart w:id="5" w:name="_Hlk178084350"/>
      <w:proofErr w:type="spellStart"/>
      <w:r w:rsidRPr="00085F42">
        <w:t>Mahasõidu</w:t>
      </w:r>
      <w:proofErr w:type="spellEnd"/>
      <w:r w:rsidRPr="00085F42">
        <w:t xml:space="preserve"> raadiuste algusesse ja lõppu on ette nähtud paigaldada kollase helkuriga tähispostid, lisaks vahepostid (sammuga ca 10 m). Saeveski teele</w:t>
      </w:r>
      <w:r w:rsidR="00993928" w:rsidRPr="00085F42">
        <w:t xml:space="preserve"> </w:t>
      </w:r>
      <w:r w:rsidRPr="00085F42">
        <w:t>paigaldatakse k</w:t>
      </w:r>
      <w:r w:rsidR="00993928" w:rsidRPr="00085F42">
        <w:t xml:space="preserve">okku </w:t>
      </w:r>
      <w:r w:rsidRPr="00085F42">
        <w:t>8</w:t>
      </w:r>
      <w:r w:rsidR="00993928" w:rsidRPr="00085F42">
        <w:t xml:space="preserve"> tähisposti. Tähispostide kaugus teekatte servast on 0,5 m.</w:t>
      </w:r>
      <w:bookmarkEnd w:id="5"/>
    </w:p>
    <w:p w14:paraId="49A3B826" w14:textId="3EF14142" w:rsidR="00647E18" w:rsidRPr="00890C94" w:rsidRDefault="00FB0E98" w:rsidP="00647E18">
      <w:pPr>
        <w:suppressAutoHyphens w:val="0"/>
        <w:autoSpaceDE w:val="0"/>
        <w:autoSpaceDN w:val="0"/>
        <w:adjustRightInd w:val="0"/>
        <w:jc w:val="both"/>
      </w:pPr>
      <w:r w:rsidRPr="00890C94">
        <w:t xml:space="preserve"> </w:t>
      </w:r>
    </w:p>
    <w:p w14:paraId="3B8043B6" w14:textId="1BCED21B" w:rsidR="00605551" w:rsidRPr="00B81215" w:rsidRDefault="006327FB" w:rsidP="00605551">
      <w:pPr>
        <w:suppressAutoHyphens w:val="0"/>
        <w:autoSpaceDE w:val="0"/>
        <w:autoSpaceDN w:val="0"/>
        <w:adjustRightInd w:val="0"/>
        <w:jc w:val="both"/>
        <w:rPr>
          <w:highlight w:val="yellow"/>
        </w:rPr>
      </w:pPr>
      <w:r>
        <w:t>R</w:t>
      </w:r>
      <w:r w:rsidR="00295CC3" w:rsidRPr="00E4780B">
        <w:t>istumiskoh</w:t>
      </w:r>
      <w:r w:rsidR="003E3F5A">
        <w:t>tadele</w:t>
      </w:r>
      <w:r w:rsidR="00295CC3" w:rsidRPr="00E4780B">
        <w:t xml:space="preserv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6"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6"/>
    <w:p w14:paraId="3B5D2091" w14:textId="73DFB646" w:rsidR="00226F32" w:rsidRPr="00295CC3" w:rsidRDefault="00152435" w:rsidP="0062598B">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Default="00226F32" w:rsidP="0062598B">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3A8C946D" w14:textId="406ACA40" w:rsidR="005820AA" w:rsidRPr="005820AA" w:rsidRDefault="005820AA" w:rsidP="0062598B">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5820AA">
        <w:rPr>
          <w:color w:val="FF0000"/>
          <w:lang w:eastAsia="et-EE"/>
        </w:rPr>
        <w:t xml:space="preserve">Tee aluskiht ehitada aherainest </w:t>
      </w:r>
      <w:proofErr w:type="spellStart"/>
      <w:r w:rsidRPr="005820AA">
        <w:rPr>
          <w:color w:val="FF0000"/>
          <w:lang w:eastAsia="et-EE"/>
        </w:rPr>
        <w:t>fr</w:t>
      </w:r>
      <w:proofErr w:type="spellEnd"/>
      <w:r w:rsidRPr="005820AA">
        <w:rPr>
          <w:color w:val="FF0000"/>
          <w:lang w:eastAsia="et-EE"/>
        </w:rPr>
        <w:t xml:space="preserve"> </w:t>
      </w:r>
      <w:r>
        <w:rPr>
          <w:color w:val="FF0000"/>
          <w:lang w:eastAsia="et-EE"/>
        </w:rPr>
        <w:t>1</w:t>
      </w:r>
      <w:r w:rsidRPr="005820AA">
        <w:rPr>
          <w:color w:val="FF0000"/>
          <w:lang w:eastAsia="et-EE"/>
        </w:rPr>
        <w:t>0-90</w:t>
      </w:r>
      <w:r>
        <w:rPr>
          <w:color w:val="FF0000"/>
          <w:lang w:eastAsia="et-EE"/>
        </w:rPr>
        <w:t>(125)</w:t>
      </w:r>
      <w:r w:rsidRPr="005820AA">
        <w:rPr>
          <w:color w:val="FF0000"/>
          <w:lang w:eastAsia="et-EE"/>
        </w:rPr>
        <w:t xml:space="preserve"> mm, H=25 cm</w:t>
      </w:r>
    </w:p>
    <w:p w14:paraId="3E26FB88" w14:textId="77777777" w:rsidR="005820AA" w:rsidRPr="005820AA" w:rsidRDefault="005820AA" w:rsidP="0062598B">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5820AA">
        <w:rPr>
          <w:color w:val="FF0000"/>
          <w:lang w:eastAsia="et-EE"/>
        </w:rPr>
        <w:t xml:space="preserve">Tee kulumiskihis asendada kiilutud aheraine </w:t>
      </w:r>
      <w:proofErr w:type="spellStart"/>
      <w:r w:rsidRPr="005820AA">
        <w:rPr>
          <w:color w:val="FF0000"/>
          <w:lang w:eastAsia="et-EE"/>
        </w:rPr>
        <w:t>fr</w:t>
      </w:r>
      <w:proofErr w:type="spellEnd"/>
      <w:r w:rsidRPr="005820AA">
        <w:rPr>
          <w:color w:val="FF0000"/>
          <w:lang w:eastAsia="et-EE"/>
        </w:rPr>
        <w:t xml:space="preserve"> 31,5/63 mm aherainega </w:t>
      </w:r>
      <w:proofErr w:type="spellStart"/>
      <w:r w:rsidRPr="005820AA">
        <w:rPr>
          <w:color w:val="FF0000"/>
          <w:lang w:eastAsia="et-EE"/>
        </w:rPr>
        <w:t>fr</w:t>
      </w:r>
      <w:proofErr w:type="spellEnd"/>
      <w:r w:rsidRPr="005820AA">
        <w:rPr>
          <w:color w:val="FF0000"/>
          <w:lang w:eastAsia="et-EE"/>
        </w:rPr>
        <w:t xml:space="preserve"> 16-32 mm, H=10 cm</w:t>
      </w:r>
    </w:p>
    <w:p w14:paraId="1B199EBB" w14:textId="5E1D0341" w:rsidR="005820AA" w:rsidRPr="00295CC3" w:rsidRDefault="005820AA" w:rsidP="0062598B">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5820AA">
        <w:rPr>
          <w:color w:val="FF0000"/>
          <w:lang w:eastAsia="et-EE"/>
        </w:rPr>
        <w:t xml:space="preserve">PET kootud geotekstiilkangas (100kN/m) asendada geotekstiiliga </w:t>
      </w:r>
      <w:r w:rsidR="000352C7" w:rsidRPr="000352C7">
        <w:rPr>
          <w:color w:val="FF0000"/>
          <w:lang w:eastAsia="et-EE"/>
        </w:rPr>
        <w:t xml:space="preserve">(Deklareeritud tõmbetugevus MD/CMD ≥20 </w:t>
      </w:r>
      <w:proofErr w:type="spellStart"/>
      <w:r w:rsidR="000352C7" w:rsidRPr="000352C7">
        <w:rPr>
          <w:color w:val="FF0000"/>
          <w:lang w:eastAsia="et-EE"/>
        </w:rPr>
        <w:t>kN</w:t>
      </w:r>
      <w:proofErr w:type="spellEnd"/>
      <w:r w:rsidR="000352C7" w:rsidRPr="000352C7">
        <w:rPr>
          <w:color w:val="FF0000"/>
          <w:lang w:eastAsia="et-EE"/>
        </w:rPr>
        <w:t>/m, 5,0 m lai, mittekootud)</w:t>
      </w:r>
      <w:r w:rsidR="000352C7">
        <w:rPr>
          <w:color w:val="FF0000"/>
          <w:lang w:eastAsia="et-EE"/>
        </w:rPr>
        <w:t>.</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678A85DB" w:rsidR="00012652" w:rsidRPr="005A015D" w:rsidRDefault="00012652" w:rsidP="00012652">
      <w:pPr>
        <w:jc w:val="both"/>
      </w:pPr>
      <w:r w:rsidRPr="0075402E">
        <w:t xml:space="preserve">Ehitusobjektile tarnitavad looduslikud ehitusmaterjalid (liiv, kruus, paekivi) võivad pärineda vaid kehtiva kaevandamisloaga kaevandustest. </w:t>
      </w:r>
      <w:r w:rsidRPr="00B5361F">
        <w:t xml:space="preserve">Ehitusobjektile tarnitavate looduslike </w:t>
      </w:r>
      <w:r w:rsidRPr="00B5361F">
        <w:lastRenderedPageBreak/>
        <w:t>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02004" w14:textId="77777777" w:rsidR="0031288C" w:rsidRDefault="0031288C">
      <w:r>
        <w:separator/>
      </w:r>
    </w:p>
  </w:endnote>
  <w:endnote w:type="continuationSeparator" w:id="0">
    <w:p w14:paraId="2E33DD25" w14:textId="77777777" w:rsidR="0031288C" w:rsidRDefault="0031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CBC75" w14:textId="77777777" w:rsidR="0031288C" w:rsidRDefault="0031288C">
      <w:r>
        <w:separator/>
      </w:r>
    </w:p>
  </w:footnote>
  <w:footnote w:type="continuationSeparator" w:id="0">
    <w:p w14:paraId="0A63F85D" w14:textId="77777777" w:rsidR="0031288C" w:rsidRDefault="003128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7B303C4"/>
    <w:multiLevelType w:val="hybridMultilevel"/>
    <w:tmpl w:val="4CC4518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288512512">
    <w:abstractNumId w:val="7"/>
  </w:num>
  <w:num w:numId="4" w16cid:durableId="1706371684">
    <w:abstractNumId w:val="4"/>
  </w:num>
  <w:num w:numId="5" w16cid:durableId="1719163142">
    <w:abstractNumId w:val="5"/>
  </w:num>
  <w:num w:numId="6" w16cid:durableId="857235403">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887"/>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20D7"/>
    <w:rsid w:val="000220E1"/>
    <w:rsid w:val="000228A4"/>
    <w:rsid w:val="000234C2"/>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2C7"/>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84E"/>
    <w:rsid w:val="00046B0A"/>
    <w:rsid w:val="000474F8"/>
    <w:rsid w:val="0004792C"/>
    <w:rsid w:val="00047DE4"/>
    <w:rsid w:val="00050406"/>
    <w:rsid w:val="00050CBF"/>
    <w:rsid w:val="00050FE6"/>
    <w:rsid w:val="000515DE"/>
    <w:rsid w:val="000515ED"/>
    <w:rsid w:val="00052B2A"/>
    <w:rsid w:val="0005383A"/>
    <w:rsid w:val="00053864"/>
    <w:rsid w:val="00053B6E"/>
    <w:rsid w:val="00054748"/>
    <w:rsid w:val="00055795"/>
    <w:rsid w:val="00055844"/>
    <w:rsid w:val="00056165"/>
    <w:rsid w:val="0005723A"/>
    <w:rsid w:val="00057484"/>
    <w:rsid w:val="00057D9E"/>
    <w:rsid w:val="0006018E"/>
    <w:rsid w:val="00060839"/>
    <w:rsid w:val="00060F78"/>
    <w:rsid w:val="000617E7"/>
    <w:rsid w:val="00062902"/>
    <w:rsid w:val="00062A26"/>
    <w:rsid w:val="00062E81"/>
    <w:rsid w:val="00063C5E"/>
    <w:rsid w:val="00063D60"/>
    <w:rsid w:val="00063FCA"/>
    <w:rsid w:val="00064C7C"/>
    <w:rsid w:val="00064E19"/>
    <w:rsid w:val="00065172"/>
    <w:rsid w:val="000659BB"/>
    <w:rsid w:val="00066451"/>
    <w:rsid w:val="00066966"/>
    <w:rsid w:val="00067471"/>
    <w:rsid w:val="00067748"/>
    <w:rsid w:val="000679CF"/>
    <w:rsid w:val="00067CF8"/>
    <w:rsid w:val="00070579"/>
    <w:rsid w:val="000711E2"/>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5F42"/>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0C4F"/>
    <w:rsid w:val="000A1027"/>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5A0D"/>
    <w:rsid w:val="000B6354"/>
    <w:rsid w:val="000B6371"/>
    <w:rsid w:val="000B6FD4"/>
    <w:rsid w:val="000B6FE2"/>
    <w:rsid w:val="000B70FA"/>
    <w:rsid w:val="000B7E3D"/>
    <w:rsid w:val="000C0CB6"/>
    <w:rsid w:val="000C107D"/>
    <w:rsid w:val="000C2F33"/>
    <w:rsid w:val="000C3C79"/>
    <w:rsid w:val="000C4836"/>
    <w:rsid w:val="000C4D34"/>
    <w:rsid w:val="000C5275"/>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D33"/>
    <w:rsid w:val="000D52B1"/>
    <w:rsid w:val="000D5999"/>
    <w:rsid w:val="000D6101"/>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3E8"/>
    <w:rsid w:val="000E3C58"/>
    <w:rsid w:val="000E4CD7"/>
    <w:rsid w:val="000E5514"/>
    <w:rsid w:val="000E5517"/>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2E00"/>
    <w:rsid w:val="000F35BF"/>
    <w:rsid w:val="000F384C"/>
    <w:rsid w:val="000F3EB3"/>
    <w:rsid w:val="000F41A8"/>
    <w:rsid w:val="000F5282"/>
    <w:rsid w:val="000F6351"/>
    <w:rsid w:val="000F6AF9"/>
    <w:rsid w:val="000F72B5"/>
    <w:rsid w:val="000F7DAA"/>
    <w:rsid w:val="0010181F"/>
    <w:rsid w:val="00103AFA"/>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556"/>
    <w:rsid w:val="00123C2C"/>
    <w:rsid w:val="001241AE"/>
    <w:rsid w:val="00124A32"/>
    <w:rsid w:val="00124C56"/>
    <w:rsid w:val="0012513B"/>
    <w:rsid w:val="00125999"/>
    <w:rsid w:val="00125E04"/>
    <w:rsid w:val="00126CB8"/>
    <w:rsid w:val="00127C07"/>
    <w:rsid w:val="00127D93"/>
    <w:rsid w:val="001306ED"/>
    <w:rsid w:val="00130B40"/>
    <w:rsid w:val="0013141B"/>
    <w:rsid w:val="00131D06"/>
    <w:rsid w:val="0013226C"/>
    <w:rsid w:val="00132390"/>
    <w:rsid w:val="001328C3"/>
    <w:rsid w:val="00132E8E"/>
    <w:rsid w:val="00133032"/>
    <w:rsid w:val="00133140"/>
    <w:rsid w:val="00133AF2"/>
    <w:rsid w:val="001342CA"/>
    <w:rsid w:val="00134463"/>
    <w:rsid w:val="001352C9"/>
    <w:rsid w:val="0013555F"/>
    <w:rsid w:val="00136C28"/>
    <w:rsid w:val="00136CD1"/>
    <w:rsid w:val="00136FE0"/>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2CE5"/>
    <w:rsid w:val="0016336A"/>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392"/>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4438"/>
    <w:rsid w:val="001C494F"/>
    <w:rsid w:val="001C5360"/>
    <w:rsid w:val="001C621B"/>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4D6E"/>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0F6"/>
    <w:rsid w:val="0020614C"/>
    <w:rsid w:val="00206576"/>
    <w:rsid w:val="002067D1"/>
    <w:rsid w:val="002073BB"/>
    <w:rsid w:val="0021065F"/>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11A5"/>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94F"/>
    <w:rsid w:val="002A7439"/>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EE1"/>
    <w:rsid w:val="002D3012"/>
    <w:rsid w:val="002D37B5"/>
    <w:rsid w:val="002D3886"/>
    <w:rsid w:val="002D4594"/>
    <w:rsid w:val="002D45CB"/>
    <w:rsid w:val="002D46C4"/>
    <w:rsid w:val="002D4939"/>
    <w:rsid w:val="002D4E44"/>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9C6"/>
    <w:rsid w:val="002E5429"/>
    <w:rsid w:val="002E596D"/>
    <w:rsid w:val="002E5AB6"/>
    <w:rsid w:val="002E6C77"/>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54A1"/>
    <w:rsid w:val="002F6C14"/>
    <w:rsid w:val="002F6CFE"/>
    <w:rsid w:val="002F6EB4"/>
    <w:rsid w:val="002F75F1"/>
    <w:rsid w:val="002F776C"/>
    <w:rsid w:val="00300A4C"/>
    <w:rsid w:val="00301B91"/>
    <w:rsid w:val="00302597"/>
    <w:rsid w:val="00302A97"/>
    <w:rsid w:val="00304042"/>
    <w:rsid w:val="0030479C"/>
    <w:rsid w:val="00305294"/>
    <w:rsid w:val="00305426"/>
    <w:rsid w:val="00305F39"/>
    <w:rsid w:val="00306080"/>
    <w:rsid w:val="00306861"/>
    <w:rsid w:val="00307FD4"/>
    <w:rsid w:val="003101CD"/>
    <w:rsid w:val="003106DF"/>
    <w:rsid w:val="0031086A"/>
    <w:rsid w:val="003126FE"/>
    <w:rsid w:val="0031288C"/>
    <w:rsid w:val="00313F98"/>
    <w:rsid w:val="00314BBB"/>
    <w:rsid w:val="0031586D"/>
    <w:rsid w:val="00315A18"/>
    <w:rsid w:val="00315F13"/>
    <w:rsid w:val="0031661A"/>
    <w:rsid w:val="003167A6"/>
    <w:rsid w:val="00317A06"/>
    <w:rsid w:val="00317BFB"/>
    <w:rsid w:val="00317E85"/>
    <w:rsid w:val="00317F5B"/>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4B57"/>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A8A"/>
    <w:rsid w:val="00375D2D"/>
    <w:rsid w:val="00376097"/>
    <w:rsid w:val="003765EB"/>
    <w:rsid w:val="0037727A"/>
    <w:rsid w:val="0037755A"/>
    <w:rsid w:val="00377A28"/>
    <w:rsid w:val="00377EBA"/>
    <w:rsid w:val="00380A02"/>
    <w:rsid w:val="003812A7"/>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19CE"/>
    <w:rsid w:val="00391F1E"/>
    <w:rsid w:val="00392940"/>
    <w:rsid w:val="003933A1"/>
    <w:rsid w:val="00393991"/>
    <w:rsid w:val="00393A11"/>
    <w:rsid w:val="00393A4C"/>
    <w:rsid w:val="00393EF7"/>
    <w:rsid w:val="003948F3"/>
    <w:rsid w:val="0039495D"/>
    <w:rsid w:val="00394DE9"/>
    <w:rsid w:val="003956B2"/>
    <w:rsid w:val="00395E78"/>
    <w:rsid w:val="00395FF6"/>
    <w:rsid w:val="003963A3"/>
    <w:rsid w:val="0039652F"/>
    <w:rsid w:val="00396938"/>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CC7"/>
    <w:rsid w:val="003A5D2A"/>
    <w:rsid w:val="003A6591"/>
    <w:rsid w:val="003A7789"/>
    <w:rsid w:val="003A7DDD"/>
    <w:rsid w:val="003B0BC8"/>
    <w:rsid w:val="003B27A4"/>
    <w:rsid w:val="003B394F"/>
    <w:rsid w:val="003B4132"/>
    <w:rsid w:val="003B46D5"/>
    <w:rsid w:val="003B6F03"/>
    <w:rsid w:val="003B783F"/>
    <w:rsid w:val="003B7D0E"/>
    <w:rsid w:val="003C056B"/>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2DD"/>
    <w:rsid w:val="003D780C"/>
    <w:rsid w:val="003D7880"/>
    <w:rsid w:val="003D78A9"/>
    <w:rsid w:val="003D7EA4"/>
    <w:rsid w:val="003E14EA"/>
    <w:rsid w:val="003E32B0"/>
    <w:rsid w:val="003E347D"/>
    <w:rsid w:val="003E35D2"/>
    <w:rsid w:val="003E3B8B"/>
    <w:rsid w:val="003E3F5A"/>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5BF3"/>
    <w:rsid w:val="004163A3"/>
    <w:rsid w:val="00416CAE"/>
    <w:rsid w:val="00420318"/>
    <w:rsid w:val="004203A7"/>
    <w:rsid w:val="00420599"/>
    <w:rsid w:val="00420EC5"/>
    <w:rsid w:val="004211C6"/>
    <w:rsid w:val="00421B6B"/>
    <w:rsid w:val="00422113"/>
    <w:rsid w:val="00422F69"/>
    <w:rsid w:val="00423789"/>
    <w:rsid w:val="00424E0C"/>
    <w:rsid w:val="004255A5"/>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13C4"/>
    <w:rsid w:val="00451DEB"/>
    <w:rsid w:val="00452349"/>
    <w:rsid w:val="004538BE"/>
    <w:rsid w:val="004555C2"/>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7746B"/>
    <w:rsid w:val="00477934"/>
    <w:rsid w:val="0048121E"/>
    <w:rsid w:val="0048127D"/>
    <w:rsid w:val="0048160C"/>
    <w:rsid w:val="00481A29"/>
    <w:rsid w:val="004820E3"/>
    <w:rsid w:val="00482B79"/>
    <w:rsid w:val="00482FDA"/>
    <w:rsid w:val="00483C96"/>
    <w:rsid w:val="00483F8B"/>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619"/>
    <w:rsid w:val="004C4D58"/>
    <w:rsid w:val="004C5330"/>
    <w:rsid w:val="004C7532"/>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66C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463"/>
    <w:rsid w:val="0051570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379"/>
    <w:rsid w:val="0057440C"/>
    <w:rsid w:val="0057469B"/>
    <w:rsid w:val="0057501A"/>
    <w:rsid w:val="0057652E"/>
    <w:rsid w:val="0058004C"/>
    <w:rsid w:val="0058077A"/>
    <w:rsid w:val="005814E4"/>
    <w:rsid w:val="00581D9E"/>
    <w:rsid w:val="00581DC2"/>
    <w:rsid w:val="005820AA"/>
    <w:rsid w:val="00582157"/>
    <w:rsid w:val="005828DE"/>
    <w:rsid w:val="00582981"/>
    <w:rsid w:val="00582ACA"/>
    <w:rsid w:val="0058307B"/>
    <w:rsid w:val="00583CDD"/>
    <w:rsid w:val="00584F7F"/>
    <w:rsid w:val="00586D5B"/>
    <w:rsid w:val="00587EFF"/>
    <w:rsid w:val="0059004E"/>
    <w:rsid w:val="005900C9"/>
    <w:rsid w:val="005902BA"/>
    <w:rsid w:val="00590756"/>
    <w:rsid w:val="00594224"/>
    <w:rsid w:val="005949B1"/>
    <w:rsid w:val="00595DB8"/>
    <w:rsid w:val="0059615A"/>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9E5"/>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5EF6"/>
    <w:rsid w:val="005B61C1"/>
    <w:rsid w:val="005B62D1"/>
    <w:rsid w:val="005B6466"/>
    <w:rsid w:val="005B653C"/>
    <w:rsid w:val="005B76E4"/>
    <w:rsid w:val="005B791F"/>
    <w:rsid w:val="005C09B0"/>
    <w:rsid w:val="005C0F72"/>
    <w:rsid w:val="005C13CE"/>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51D"/>
    <w:rsid w:val="00620915"/>
    <w:rsid w:val="0062129D"/>
    <w:rsid w:val="006219A6"/>
    <w:rsid w:val="00622C93"/>
    <w:rsid w:val="00622D0B"/>
    <w:rsid w:val="00622F0C"/>
    <w:rsid w:val="00623CE4"/>
    <w:rsid w:val="00624C8B"/>
    <w:rsid w:val="0062598B"/>
    <w:rsid w:val="00625EA2"/>
    <w:rsid w:val="00626660"/>
    <w:rsid w:val="006266B3"/>
    <w:rsid w:val="00626922"/>
    <w:rsid w:val="0062698F"/>
    <w:rsid w:val="00626C4E"/>
    <w:rsid w:val="00627721"/>
    <w:rsid w:val="0062777F"/>
    <w:rsid w:val="00627B80"/>
    <w:rsid w:val="006302CC"/>
    <w:rsid w:val="00631303"/>
    <w:rsid w:val="0063151A"/>
    <w:rsid w:val="0063170D"/>
    <w:rsid w:val="006327FB"/>
    <w:rsid w:val="006328A2"/>
    <w:rsid w:val="0063366C"/>
    <w:rsid w:val="0063429F"/>
    <w:rsid w:val="0063446B"/>
    <w:rsid w:val="006349F2"/>
    <w:rsid w:val="00634F15"/>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2CC7"/>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4E6E"/>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A1F"/>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468B"/>
    <w:rsid w:val="007050CF"/>
    <w:rsid w:val="00705777"/>
    <w:rsid w:val="00705EF1"/>
    <w:rsid w:val="007063CF"/>
    <w:rsid w:val="00707344"/>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346"/>
    <w:rsid w:val="0071566D"/>
    <w:rsid w:val="007174AB"/>
    <w:rsid w:val="007203BD"/>
    <w:rsid w:val="00720CE1"/>
    <w:rsid w:val="007216CF"/>
    <w:rsid w:val="0072174C"/>
    <w:rsid w:val="007224FE"/>
    <w:rsid w:val="007226CC"/>
    <w:rsid w:val="00722E83"/>
    <w:rsid w:val="007234A8"/>
    <w:rsid w:val="00723F70"/>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52EE"/>
    <w:rsid w:val="00736BC9"/>
    <w:rsid w:val="0073785B"/>
    <w:rsid w:val="00737B73"/>
    <w:rsid w:val="00737ED7"/>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25B"/>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62B"/>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5C"/>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6DF"/>
    <w:rsid w:val="007B7CEB"/>
    <w:rsid w:val="007C048E"/>
    <w:rsid w:val="007C0579"/>
    <w:rsid w:val="007C091A"/>
    <w:rsid w:val="007C0A91"/>
    <w:rsid w:val="007C0F86"/>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BDD"/>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B11"/>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3E5"/>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0C9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8B8"/>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161A"/>
    <w:rsid w:val="008C2068"/>
    <w:rsid w:val="008C29AC"/>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D8A"/>
    <w:rsid w:val="008D4EE3"/>
    <w:rsid w:val="008D4F3F"/>
    <w:rsid w:val="008D5244"/>
    <w:rsid w:val="008D52EC"/>
    <w:rsid w:val="008D5F7F"/>
    <w:rsid w:val="008D60B7"/>
    <w:rsid w:val="008D6CC2"/>
    <w:rsid w:val="008D7083"/>
    <w:rsid w:val="008D733D"/>
    <w:rsid w:val="008D7FE9"/>
    <w:rsid w:val="008E0110"/>
    <w:rsid w:val="008E01F0"/>
    <w:rsid w:val="008E0C33"/>
    <w:rsid w:val="008E0CF8"/>
    <w:rsid w:val="008E19B0"/>
    <w:rsid w:val="008E2AC5"/>
    <w:rsid w:val="008E32B8"/>
    <w:rsid w:val="008E33B5"/>
    <w:rsid w:val="008E340B"/>
    <w:rsid w:val="008E3EE3"/>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C9B"/>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350"/>
    <w:rsid w:val="00914FF7"/>
    <w:rsid w:val="0091650B"/>
    <w:rsid w:val="009166AD"/>
    <w:rsid w:val="00916E8B"/>
    <w:rsid w:val="0091746B"/>
    <w:rsid w:val="00917552"/>
    <w:rsid w:val="0092031B"/>
    <w:rsid w:val="009203E4"/>
    <w:rsid w:val="00921A0A"/>
    <w:rsid w:val="00921B52"/>
    <w:rsid w:val="00921C51"/>
    <w:rsid w:val="00921F0F"/>
    <w:rsid w:val="0092227D"/>
    <w:rsid w:val="009228B9"/>
    <w:rsid w:val="00922ED6"/>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BCB"/>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07A"/>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928"/>
    <w:rsid w:val="00993ADC"/>
    <w:rsid w:val="00993D4F"/>
    <w:rsid w:val="00993DE3"/>
    <w:rsid w:val="00993F1A"/>
    <w:rsid w:val="009959CC"/>
    <w:rsid w:val="00996464"/>
    <w:rsid w:val="009966F7"/>
    <w:rsid w:val="0099692F"/>
    <w:rsid w:val="00996E06"/>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5FAC"/>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4C0"/>
    <w:rsid w:val="009C4658"/>
    <w:rsid w:val="009C5259"/>
    <w:rsid w:val="009C543F"/>
    <w:rsid w:val="009C5A0F"/>
    <w:rsid w:val="009C5E36"/>
    <w:rsid w:val="009C6D82"/>
    <w:rsid w:val="009C7722"/>
    <w:rsid w:val="009C7A1B"/>
    <w:rsid w:val="009D03D6"/>
    <w:rsid w:val="009D046A"/>
    <w:rsid w:val="009D1DB4"/>
    <w:rsid w:val="009D2B04"/>
    <w:rsid w:val="009D4404"/>
    <w:rsid w:val="009D4E5F"/>
    <w:rsid w:val="009D4EF1"/>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1B3A"/>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259C"/>
    <w:rsid w:val="009F30BE"/>
    <w:rsid w:val="009F3277"/>
    <w:rsid w:val="009F3F53"/>
    <w:rsid w:val="009F46A5"/>
    <w:rsid w:val="009F4A96"/>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19EC"/>
    <w:rsid w:val="00A22154"/>
    <w:rsid w:val="00A2236D"/>
    <w:rsid w:val="00A2313C"/>
    <w:rsid w:val="00A236D8"/>
    <w:rsid w:val="00A23C3D"/>
    <w:rsid w:val="00A244AB"/>
    <w:rsid w:val="00A2495B"/>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1ABA"/>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7D0"/>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2D12"/>
    <w:rsid w:val="00A838C4"/>
    <w:rsid w:val="00A84998"/>
    <w:rsid w:val="00A85874"/>
    <w:rsid w:val="00A85917"/>
    <w:rsid w:val="00A85B0C"/>
    <w:rsid w:val="00A87A97"/>
    <w:rsid w:val="00A90027"/>
    <w:rsid w:val="00A90111"/>
    <w:rsid w:val="00A9096F"/>
    <w:rsid w:val="00A91140"/>
    <w:rsid w:val="00A92147"/>
    <w:rsid w:val="00A92302"/>
    <w:rsid w:val="00A92C4E"/>
    <w:rsid w:val="00A931AA"/>
    <w:rsid w:val="00A938BC"/>
    <w:rsid w:val="00A94A18"/>
    <w:rsid w:val="00A95FA3"/>
    <w:rsid w:val="00A960D4"/>
    <w:rsid w:val="00A970BA"/>
    <w:rsid w:val="00AA0838"/>
    <w:rsid w:val="00AA1A7C"/>
    <w:rsid w:val="00AA1FDB"/>
    <w:rsid w:val="00AA286F"/>
    <w:rsid w:val="00AA2E76"/>
    <w:rsid w:val="00AA30EA"/>
    <w:rsid w:val="00AA4088"/>
    <w:rsid w:val="00AA4880"/>
    <w:rsid w:val="00AA4930"/>
    <w:rsid w:val="00AA54B9"/>
    <w:rsid w:val="00AA5792"/>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39D"/>
    <w:rsid w:val="00B0574C"/>
    <w:rsid w:val="00B05F33"/>
    <w:rsid w:val="00B07E39"/>
    <w:rsid w:val="00B1044F"/>
    <w:rsid w:val="00B1080F"/>
    <w:rsid w:val="00B11B79"/>
    <w:rsid w:val="00B11E83"/>
    <w:rsid w:val="00B12639"/>
    <w:rsid w:val="00B12848"/>
    <w:rsid w:val="00B12B5A"/>
    <w:rsid w:val="00B13922"/>
    <w:rsid w:val="00B13BCB"/>
    <w:rsid w:val="00B13C50"/>
    <w:rsid w:val="00B13EE8"/>
    <w:rsid w:val="00B14494"/>
    <w:rsid w:val="00B1471C"/>
    <w:rsid w:val="00B15A22"/>
    <w:rsid w:val="00B16CF7"/>
    <w:rsid w:val="00B16F09"/>
    <w:rsid w:val="00B17411"/>
    <w:rsid w:val="00B179F5"/>
    <w:rsid w:val="00B17D42"/>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3A9C"/>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9048B"/>
    <w:rsid w:val="00B90AB5"/>
    <w:rsid w:val="00B911AE"/>
    <w:rsid w:val="00B91BCB"/>
    <w:rsid w:val="00B91C83"/>
    <w:rsid w:val="00B91C8B"/>
    <w:rsid w:val="00B91DD6"/>
    <w:rsid w:val="00B92A0C"/>
    <w:rsid w:val="00B92BF9"/>
    <w:rsid w:val="00B941DB"/>
    <w:rsid w:val="00B94B85"/>
    <w:rsid w:val="00B94CA3"/>
    <w:rsid w:val="00B951F9"/>
    <w:rsid w:val="00B9560E"/>
    <w:rsid w:val="00B95B6C"/>
    <w:rsid w:val="00B96995"/>
    <w:rsid w:val="00B969DA"/>
    <w:rsid w:val="00B97084"/>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1B0"/>
    <w:rsid w:val="00BD3594"/>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9A5"/>
    <w:rsid w:val="00BE3C57"/>
    <w:rsid w:val="00BE445D"/>
    <w:rsid w:val="00BE4B66"/>
    <w:rsid w:val="00BE57EF"/>
    <w:rsid w:val="00BE58C5"/>
    <w:rsid w:val="00BE6DB0"/>
    <w:rsid w:val="00BE6EF6"/>
    <w:rsid w:val="00BE7D7C"/>
    <w:rsid w:val="00BF06F3"/>
    <w:rsid w:val="00BF071E"/>
    <w:rsid w:val="00BF0DAC"/>
    <w:rsid w:val="00BF264A"/>
    <w:rsid w:val="00BF27DD"/>
    <w:rsid w:val="00BF3095"/>
    <w:rsid w:val="00BF32C8"/>
    <w:rsid w:val="00BF37AE"/>
    <w:rsid w:val="00BF3893"/>
    <w:rsid w:val="00BF3964"/>
    <w:rsid w:val="00BF3C71"/>
    <w:rsid w:val="00BF3D93"/>
    <w:rsid w:val="00BF44BE"/>
    <w:rsid w:val="00BF573A"/>
    <w:rsid w:val="00BF6F2C"/>
    <w:rsid w:val="00BF7255"/>
    <w:rsid w:val="00BF765B"/>
    <w:rsid w:val="00C02BE4"/>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39B"/>
    <w:rsid w:val="00C4247E"/>
    <w:rsid w:val="00C42ADF"/>
    <w:rsid w:val="00C42C06"/>
    <w:rsid w:val="00C43103"/>
    <w:rsid w:val="00C435BD"/>
    <w:rsid w:val="00C43786"/>
    <w:rsid w:val="00C442E8"/>
    <w:rsid w:val="00C448D9"/>
    <w:rsid w:val="00C452F1"/>
    <w:rsid w:val="00C45F43"/>
    <w:rsid w:val="00C461E4"/>
    <w:rsid w:val="00C4712B"/>
    <w:rsid w:val="00C47B92"/>
    <w:rsid w:val="00C47FCB"/>
    <w:rsid w:val="00C5046D"/>
    <w:rsid w:val="00C50538"/>
    <w:rsid w:val="00C508E2"/>
    <w:rsid w:val="00C50F80"/>
    <w:rsid w:val="00C5186E"/>
    <w:rsid w:val="00C52516"/>
    <w:rsid w:val="00C52B3F"/>
    <w:rsid w:val="00C54001"/>
    <w:rsid w:val="00C55661"/>
    <w:rsid w:val="00C56AEE"/>
    <w:rsid w:val="00C574ED"/>
    <w:rsid w:val="00C57B71"/>
    <w:rsid w:val="00C57F6F"/>
    <w:rsid w:val="00C603D9"/>
    <w:rsid w:val="00C61F29"/>
    <w:rsid w:val="00C62AB9"/>
    <w:rsid w:val="00C63820"/>
    <w:rsid w:val="00C6396B"/>
    <w:rsid w:val="00C63DA1"/>
    <w:rsid w:val="00C6421F"/>
    <w:rsid w:val="00C65BE7"/>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13BB"/>
    <w:rsid w:val="00C82E82"/>
    <w:rsid w:val="00C834C1"/>
    <w:rsid w:val="00C837E6"/>
    <w:rsid w:val="00C84180"/>
    <w:rsid w:val="00C84C47"/>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3D1B"/>
    <w:rsid w:val="00CD438E"/>
    <w:rsid w:val="00CD454B"/>
    <w:rsid w:val="00CD4576"/>
    <w:rsid w:val="00CD4BFE"/>
    <w:rsid w:val="00CD65CB"/>
    <w:rsid w:val="00CD6F2F"/>
    <w:rsid w:val="00CD7982"/>
    <w:rsid w:val="00CE067B"/>
    <w:rsid w:val="00CE0CEC"/>
    <w:rsid w:val="00CE0E45"/>
    <w:rsid w:val="00CE1A7A"/>
    <w:rsid w:val="00CE1CDC"/>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90E"/>
    <w:rsid w:val="00CF3F03"/>
    <w:rsid w:val="00CF5B41"/>
    <w:rsid w:val="00CF64EB"/>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8B"/>
    <w:rsid w:val="00D11DAA"/>
    <w:rsid w:val="00D121AF"/>
    <w:rsid w:val="00D12B2A"/>
    <w:rsid w:val="00D12CA2"/>
    <w:rsid w:val="00D134D5"/>
    <w:rsid w:val="00D142CD"/>
    <w:rsid w:val="00D145E4"/>
    <w:rsid w:val="00D147E6"/>
    <w:rsid w:val="00D1486B"/>
    <w:rsid w:val="00D154D5"/>
    <w:rsid w:val="00D167CD"/>
    <w:rsid w:val="00D21CAB"/>
    <w:rsid w:val="00D21F0D"/>
    <w:rsid w:val="00D2320A"/>
    <w:rsid w:val="00D23601"/>
    <w:rsid w:val="00D243D3"/>
    <w:rsid w:val="00D247C5"/>
    <w:rsid w:val="00D24840"/>
    <w:rsid w:val="00D24B1A"/>
    <w:rsid w:val="00D25E60"/>
    <w:rsid w:val="00D26ACF"/>
    <w:rsid w:val="00D26E3E"/>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37B54"/>
    <w:rsid w:val="00D401B7"/>
    <w:rsid w:val="00D409C8"/>
    <w:rsid w:val="00D40D58"/>
    <w:rsid w:val="00D41566"/>
    <w:rsid w:val="00D425CA"/>
    <w:rsid w:val="00D43212"/>
    <w:rsid w:val="00D43FA4"/>
    <w:rsid w:val="00D44175"/>
    <w:rsid w:val="00D4433D"/>
    <w:rsid w:val="00D4448C"/>
    <w:rsid w:val="00D448E6"/>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5AE4"/>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45F"/>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A38"/>
    <w:rsid w:val="00DE7D1A"/>
    <w:rsid w:val="00DF14D9"/>
    <w:rsid w:val="00DF22F9"/>
    <w:rsid w:val="00DF2369"/>
    <w:rsid w:val="00DF28B2"/>
    <w:rsid w:val="00DF2D9D"/>
    <w:rsid w:val="00DF3A3F"/>
    <w:rsid w:val="00DF3BA7"/>
    <w:rsid w:val="00DF3C92"/>
    <w:rsid w:val="00DF4434"/>
    <w:rsid w:val="00DF4DAD"/>
    <w:rsid w:val="00DF566B"/>
    <w:rsid w:val="00DF5D18"/>
    <w:rsid w:val="00DF5D19"/>
    <w:rsid w:val="00DF7197"/>
    <w:rsid w:val="00DF7AA2"/>
    <w:rsid w:val="00E00077"/>
    <w:rsid w:val="00E02654"/>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6EDC"/>
    <w:rsid w:val="00E1751B"/>
    <w:rsid w:val="00E17B6B"/>
    <w:rsid w:val="00E206E2"/>
    <w:rsid w:val="00E21795"/>
    <w:rsid w:val="00E21C01"/>
    <w:rsid w:val="00E22FBC"/>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283"/>
    <w:rsid w:val="00E353D5"/>
    <w:rsid w:val="00E35413"/>
    <w:rsid w:val="00E35BA9"/>
    <w:rsid w:val="00E35EDF"/>
    <w:rsid w:val="00E35FFD"/>
    <w:rsid w:val="00E36475"/>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37"/>
    <w:rsid w:val="00E56174"/>
    <w:rsid w:val="00E5653A"/>
    <w:rsid w:val="00E56625"/>
    <w:rsid w:val="00E56B18"/>
    <w:rsid w:val="00E56B1F"/>
    <w:rsid w:val="00E57599"/>
    <w:rsid w:val="00E57D2F"/>
    <w:rsid w:val="00E6139F"/>
    <w:rsid w:val="00E6443D"/>
    <w:rsid w:val="00E64853"/>
    <w:rsid w:val="00E64AE1"/>
    <w:rsid w:val="00E64FFA"/>
    <w:rsid w:val="00E652AF"/>
    <w:rsid w:val="00E65F60"/>
    <w:rsid w:val="00E667B7"/>
    <w:rsid w:val="00E667DF"/>
    <w:rsid w:val="00E66821"/>
    <w:rsid w:val="00E676B4"/>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1A9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B3"/>
    <w:rsid w:val="00EC647E"/>
    <w:rsid w:val="00EC66A6"/>
    <w:rsid w:val="00EC7055"/>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76E4"/>
    <w:rsid w:val="00F17C2F"/>
    <w:rsid w:val="00F17C3D"/>
    <w:rsid w:val="00F17DB3"/>
    <w:rsid w:val="00F20063"/>
    <w:rsid w:val="00F204CA"/>
    <w:rsid w:val="00F214AB"/>
    <w:rsid w:val="00F218B7"/>
    <w:rsid w:val="00F22E76"/>
    <w:rsid w:val="00F238D7"/>
    <w:rsid w:val="00F23A43"/>
    <w:rsid w:val="00F24735"/>
    <w:rsid w:val="00F24BCC"/>
    <w:rsid w:val="00F24DF1"/>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0B0A"/>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353"/>
    <w:rsid w:val="00F52B2E"/>
    <w:rsid w:val="00F52D04"/>
    <w:rsid w:val="00F52D8F"/>
    <w:rsid w:val="00F53A40"/>
    <w:rsid w:val="00F54092"/>
    <w:rsid w:val="00F541ED"/>
    <w:rsid w:val="00F544AA"/>
    <w:rsid w:val="00F546B5"/>
    <w:rsid w:val="00F5580D"/>
    <w:rsid w:val="00F55B31"/>
    <w:rsid w:val="00F56BBF"/>
    <w:rsid w:val="00F56CB2"/>
    <w:rsid w:val="00F573A4"/>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5E83"/>
    <w:rsid w:val="00F7694E"/>
    <w:rsid w:val="00F76FD3"/>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0AE0"/>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104B"/>
    <w:rsid w:val="00FA2711"/>
    <w:rsid w:val="00FA27DC"/>
    <w:rsid w:val="00FA2DB6"/>
    <w:rsid w:val="00FA59D6"/>
    <w:rsid w:val="00FA5CF5"/>
    <w:rsid w:val="00FA63D0"/>
    <w:rsid w:val="00FA6529"/>
    <w:rsid w:val="00FA6847"/>
    <w:rsid w:val="00FA6D89"/>
    <w:rsid w:val="00FA6F16"/>
    <w:rsid w:val="00FA6F68"/>
    <w:rsid w:val="00FA7088"/>
    <w:rsid w:val="00FB0060"/>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50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e.rummel@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1880</TotalTime>
  <Pages>4</Pages>
  <Words>1468</Words>
  <Characters>8521</Characters>
  <Application>Microsoft Office Word</Application>
  <DocSecurity>0</DocSecurity>
  <Lines>71</Lines>
  <Paragraphs>19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9970</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1663</cp:revision>
  <cp:lastPrinted>2009-10-14T12:22:00Z</cp:lastPrinted>
  <dcterms:created xsi:type="dcterms:W3CDTF">2023-08-14T09:20:00Z</dcterms:created>
  <dcterms:modified xsi:type="dcterms:W3CDTF">2025-03-14T11:12:00Z</dcterms:modified>
</cp:coreProperties>
</file>